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37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17"/>
      <w:r w:rsidRPr="006903F8">
        <w:rPr>
          <w:rFonts w:ascii="Times New Roman" w:hAnsi="Times New Roman" w:cs="Times New Roman"/>
          <w:sz w:val="26"/>
          <w:szCs w:val="26"/>
        </w:rPr>
        <w:t xml:space="preserve">АДМИНИСТРАЦИЯ МУНИЦИПАЛЬНОГО ОБРАЗОВАНИЯ 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«САСЫКОЛЬКИЙ СЕЛЬСОВЕТ» 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ХАРАБАЛИНСКОГО РАЙОНА АСТРАХАНСКОЙ ОБЛАСТИ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958DB" w:rsidRDefault="00D958DB" w:rsidP="00D958D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27.10.2016 г.                                                                                                    № 80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с. Сасыколи      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</w:p>
    <w:p w:rsidR="00107131" w:rsidRPr="00696EE0" w:rsidRDefault="00107131" w:rsidP="00107131">
      <w:pPr>
        <w:tabs>
          <w:tab w:val="left" w:pos="0"/>
        </w:tabs>
        <w:ind w:right="5385"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107131" w:rsidRDefault="00107131" w:rsidP="00696EE0">
      <w:pPr>
        <w:tabs>
          <w:tab w:val="left" w:pos="0"/>
        </w:tabs>
        <w:ind w:right="5385"/>
        <w:jc w:val="both"/>
        <w:rPr>
          <w:rFonts w:ascii="Times New Roman" w:hAnsi="Times New Roman" w:cs="Times New Roman"/>
          <w:sz w:val="26"/>
          <w:szCs w:val="26"/>
        </w:rPr>
      </w:pPr>
      <w:r w:rsidRPr="00696EE0">
        <w:rPr>
          <w:rFonts w:ascii="Times New Roman" w:hAnsi="Times New Roman" w:cs="Times New Roman"/>
          <w:iCs/>
          <w:sz w:val="26"/>
          <w:szCs w:val="26"/>
        </w:rPr>
        <w:t xml:space="preserve">Об утверждении технологической схемы предоставления муниципальной услуги </w:t>
      </w:r>
      <w:r w:rsidRPr="00696EE0">
        <w:rPr>
          <w:rFonts w:ascii="Times New Roman" w:hAnsi="Times New Roman" w:cs="Times New Roman"/>
          <w:sz w:val="26"/>
          <w:szCs w:val="26"/>
        </w:rPr>
        <w:t>«</w:t>
      </w:r>
      <w:r w:rsidR="00696EE0" w:rsidRPr="00696EE0">
        <w:rPr>
          <w:rFonts w:ascii="Times New Roman" w:hAnsi="Times New Roman" w:cs="Times New Roman"/>
          <w:sz w:val="26"/>
          <w:szCs w:val="26"/>
        </w:rPr>
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 w:rsidR="00696EE0">
        <w:rPr>
          <w:rFonts w:ascii="Times New Roman" w:hAnsi="Times New Roman" w:cs="Times New Roman"/>
          <w:sz w:val="26"/>
          <w:szCs w:val="26"/>
        </w:rPr>
        <w:t>»</w:t>
      </w:r>
    </w:p>
    <w:p w:rsidR="00696EE0" w:rsidRPr="00696EE0" w:rsidRDefault="00696EE0" w:rsidP="00696EE0">
      <w:pPr>
        <w:tabs>
          <w:tab w:val="left" w:pos="0"/>
        </w:tabs>
        <w:ind w:right="5385"/>
        <w:jc w:val="both"/>
        <w:rPr>
          <w:rFonts w:ascii="Times New Roman" w:hAnsi="Times New Roman" w:cs="Times New Roman"/>
          <w:iCs/>
          <w:color w:val="auto"/>
          <w:sz w:val="26"/>
          <w:szCs w:val="26"/>
          <w:highlight w:val="yellow"/>
        </w:rPr>
      </w:pPr>
    </w:p>
    <w:p w:rsidR="00107131" w:rsidRPr="006903F8" w:rsidRDefault="006903F8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E06937">
        <w:rPr>
          <w:rFonts w:ascii="Times New Roman" w:hAnsi="Times New Roman"/>
          <w:sz w:val="26"/>
          <w:szCs w:val="26"/>
          <w:shd w:val="clear" w:color="auto" w:fill="F9F9F9"/>
        </w:rPr>
        <w:t>В соответствии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МО «Сасыкольский сельсовет», а также в целях обеспечения автоматизации процесса предоставления муниципальных услуг, предоставляемых в многофункциональном центре</w:t>
      </w:r>
      <w:r w:rsidR="00107131" w:rsidRPr="00E06937">
        <w:rPr>
          <w:rFonts w:ascii="Times New Roman" w:hAnsi="Times New Roman"/>
          <w:sz w:val="26"/>
          <w:szCs w:val="26"/>
        </w:rPr>
        <w:t>:</w:t>
      </w:r>
    </w:p>
    <w:p w:rsidR="00107131" w:rsidRPr="00696EE0" w:rsidRDefault="00107131" w:rsidP="00107131">
      <w:pPr>
        <w:pStyle w:val="ae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6903F8">
        <w:rPr>
          <w:rFonts w:ascii="Times New Roman" w:hAnsi="Times New Roman"/>
          <w:sz w:val="26"/>
          <w:szCs w:val="26"/>
        </w:rPr>
        <w:t xml:space="preserve">1. Утвердить </w:t>
      </w:r>
      <w:r w:rsidRPr="00696EE0">
        <w:rPr>
          <w:rFonts w:ascii="Times New Roman" w:hAnsi="Times New Roman"/>
          <w:sz w:val="26"/>
          <w:szCs w:val="26"/>
        </w:rPr>
        <w:t xml:space="preserve">прилагаемую </w:t>
      </w:r>
      <w:r w:rsidRPr="00696EE0">
        <w:rPr>
          <w:rFonts w:ascii="Times New Roman" w:hAnsi="Times New Roman"/>
          <w:iCs/>
          <w:sz w:val="26"/>
          <w:szCs w:val="26"/>
        </w:rPr>
        <w:t>технологическую схему предоставления муниципальной услуги «</w:t>
      </w:r>
      <w:r w:rsidR="00696EE0" w:rsidRPr="00696EE0">
        <w:rPr>
          <w:rFonts w:ascii="Times New Roman" w:hAnsi="Times New Roman"/>
          <w:sz w:val="26"/>
          <w:szCs w:val="26"/>
        </w:rPr>
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 w:rsidRPr="00696EE0">
        <w:rPr>
          <w:rFonts w:ascii="Times New Roman" w:hAnsi="Times New Roman"/>
          <w:iCs/>
          <w:sz w:val="26"/>
          <w:szCs w:val="26"/>
        </w:rPr>
        <w:t>».</w:t>
      </w:r>
    </w:p>
    <w:p w:rsidR="00107131" w:rsidRPr="006903F8" w:rsidRDefault="00107131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6903F8">
        <w:rPr>
          <w:rFonts w:ascii="Times New Roman" w:hAnsi="Times New Roman"/>
          <w:iCs/>
          <w:sz w:val="26"/>
          <w:szCs w:val="26"/>
        </w:rPr>
        <w:t xml:space="preserve">2. </w:t>
      </w:r>
      <w:r w:rsidR="006903F8" w:rsidRPr="006903F8">
        <w:rPr>
          <w:rFonts w:ascii="Times New Roman" w:hAnsi="Times New Roman"/>
          <w:iCs/>
          <w:sz w:val="26"/>
          <w:szCs w:val="26"/>
        </w:rPr>
        <w:t>Р</w:t>
      </w:r>
      <w:r w:rsidRPr="006903F8">
        <w:rPr>
          <w:rFonts w:ascii="Times New Roman" w:hAnsi="Times New Roman"/>
          <w:sz w:val="26"/>
          <w:szCs w:val="26"/>
        </w:rPr>
        <w:t>азместить на сайте муниципального образования «</w:t>
      </w:r>
      <w:r w:rsidR="006903F8" w:rsidRPr="006903F8">
        <w:rPr>
          <w:rFonts w:ascii="Times New Roman" w:hAnsi="Times New Roman"/>
          <w:sz w:val="26"/>
          <w:szCs w:val="26"/>
        </w:rPr>
        <w:t>Сасыкольский сельсовет»</w:t>
      </w:r>
      <w:r w:rsidRPr="006903F8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общего пользования «Интернет».</w:t>
      </w:r>
    </w:p>
    <w:p w:rsidR="00107131" w:rsidRPr="006903F8" w:rsidRDefault="00107131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6903F8">
        <w:rPr>
          <w:rFonts w:ascii="Times New Roman" w:hAnsi="Times New Roman"/>
          <w:sz w:val="26"/>
          <w:szCs w:val="26"/>
        </w:rPr>
        <w:t xml:space="preserve">3. Контроль за исполнением настоящего распоряжения </w:t>
      </w:r>
      <w:r w:rsidR="006903F8" w:rsidRPr="006903F8">
        <w:rPr>
          <w:rFonts w:ascii="Times New Roman" w:hAnsi="Times New Roman"/>
          <w:sz w:val="26"/>
          <w:szCs w:val="26"/>
        </w:rPr>
        <w:t>оставляю за собой.</w:t>
      </w:r>
    </w:p>
    <w:p w:rsidR="006903F8" w:rsidRPr="006903F8" w:rsidRDefault="006903F8" w:rsidP="006903F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4. </w:t>
      </w:r>
      <w:r w:rsidRPr="006903F8">
        <w:rPr>
          <w:rFonts w:ascii="Times New Roman" w:hAnsi="Times New Roman" w:cs="Times New Roman"/>
          <w:sz w:val="26"/>
          <w:szCs w:val="26"/>
        </w:rPr>
        <w:t>Постановление вступает в силу со дня его официального обнародования (опубликования).</w:t>
      </w:r>
    </w:p>
    <w:p w:rsidR="006903F8" w:rsidRPr="006903F8" w:rsidRDefault="006903F8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6903F8" w:rsidRPr="006903F8" w:rsidRDefault="006903F8" w:rsidP="006903F8">
      <w:pPr>
        <w:pStyle w:val="3"/>
        <w:ind w:right="-290"/>
        <w:rPr>
          <w:rFonts w:ascii="Times New Roman" w:hAnsi="Times New Roman" w:cs="Times New Roman"/>
          <w:sz w:val="26"/>
          <w:szCs w:val="26"/>
        </w:rPr>
      </w:pPr>
    </w:p>
    <w:p w:rsidR="006903F8" w:rsidRPr="006903F8" w:rsidRDefault="006903F8" w:rsidP="006903F8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И.о. Главы МО «Сасыкольский сельсовет»                                   А.В.Акулов</w:t>
      </w:r>
    </w:p>
    <w:p w:rsidR="00107131" w:rsidRPr="006903F8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Pr="00447FD6" w:rsidRDefault="00107131" w:rsidP="00107131">
      <w:pPr>
        <w:pStyle w:val="ae"/>
        <w:ind w:left="5670"/>
        <w:rPr>
          <w:rFonts w:ascii="Times New Roman" w:hAnsi="Times New Roman"/>
          <w:iCs/>
          <w:color w:val="000000"/>
          <w:sz w:val="28"/>
          <w:szCs w:val="28"/>
        </w:rPr>
      </w:pPr>
      <w:r w:rsidRPr="00447FD6">
        <w:rPr>
          <w:rFonts w:ascii="Times New Roman" w:hAnsi="Times New Roman"/>
          <w:iCs/>
          <w:color w:val="000000"/>
          <w:sz w:val="28"/>
          <w:szCs w:val="28"/>
        </w:rPr>
        <w:lastRenderedPageBreak/>
        <w:t>УТВЕРЖДЕНА</w:t>
      </w:r>
    </w:p>
    <w:p w:rsidR="006903F8" w:rsidRDefault="00107131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 w:rsidRPr="00447FD6">
        <w:rPr>
          <w:rFonts w:ascii="Times New Roman" w:hAnsi="Times New Roman"/>
          <w:iCs/>
          <w:sz w:val="28"/>
          <w:szCs w:val="28"/>
        </w:rPr>
        <w:t xml:space="preserve">распоряжением администрации </w:t>
      </w:r>
      <w:r w:rsidR="006903F8">
        <w:rPr>
          <w:rFonts w:ascii="Times New Roman" w:hAnsi="Times New Roman"/>
          <w:iCs/>
          <w:sz w:val="28"/>
          <w:szCs w:val="28"/>
        </w:rPr>
        <w:t>МО «Сасыкольский сельсовет»</w:t>
      </w:r>
    </w:p>
    <w:p w:rsidR="00107131" w:rsidRPr="00447FD6" w:rsidRDefault="00107131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 w:rsidRPr="00447FD6">
        <w:rPr>
          <w:rFonts w:ascii="Times New Roman" w:hAnsi="Times New Roman"/>
          <w:iCs/>
          <w:sz w:val="28"/>
          <w:szCs w:val="28"/>
        </w:rPr>
        <w:t xml:space="preserve"> от </w:t>
      </w:r>
      <w:r w:rsidR="00D958DB">
        <w:rPr>
          <w:rFonts w:ascii="Times New Roman" w:hAnsi="Times New Roman"/>
          <w:iCs/>
          <w:sz w:val="28"/>
          <w:szCs w:val="28"/>
        </w:rPr>
        <w:t>27.10.</w:t>
      </w:r>
      <w:r>
        <w:rPr>
          <w:rFonts w:ascii="Times New Roman" w:hAnsi="Times New Roman"/>
          <w:iCs/>
          <w:sz w:val="28"/>
          <w:szCs w:val="28"/>
        </w:rPr>
        <w:t>2016</w:t>
      </w:r>
      <w:r w:rsidRPr="00447FD6">
        <w:rPr>
          <w:rFonts w:ascii="Times New Roman" w:hAnsi="Times New Roman"/>
          <w:iCs/>
          <w:sz w:val="28"/>
          <w:szCs w:val="28"/>
        </w:rPr>
        <w:t xml:space="preserve"> № </w:t>
      </w:r>
      <w:r w:rsidR="00D958DB">
        <w:rPr>
          <w:rFonts w:ascii="Times New Roman" w:hAnsi="Times New Roman"/>
          <w:iCs/>
          <w:sz w:val="28"/>
          <w:szCs w:val="28"/>
        </w:rPr>
        <w:t>80</w:t>
      </w: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447FD6">
        <w:rPr>
          <w:rFonts w:ascii="Times New Roman" w:hAnsi="Times New Roman"/>
          <w:b/>
          <w:iCs/>
          <w:sz w:val="28"/>
          <w:szCs w:val="28"/>
        </w:rPr>
        <w:t>ТЕХНОЛОГИЧЕСКАЯ СХЕМА</w:t>
      </w:r>
    </w:p>
    <w:p w:rsidR="006903F8" w:rsidRDefault="00107131" w:rsidP="00107131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eastAsia="Calibri" w:cs="Times New Roman"/>
          <w:b w:val="0"/>
          <w:iCs/>
          <w:color w:val="000000"/>
        </w:rPr>
      </w:pPr>
      <w:r w:rsidRPr="00447FD6">
        <w:rPr>
          <w:rFonts w:eastAsia="Calibri" w:cs="Times New Roman"/>
          <w:b w:val="0"/>
          <w:iCs/>
          <w:color w:val="000000"/>
        </w:rPr>
        <w:t>предоставления муниципальной услуги</w:t>
      </w:r>
    </w:p>
    <w:p w:rsidR="00117817" w:rsidRDefault="00107131" w:rsidP="00107131">
      <w:pPr>
        <w:pStyle w:val="220"/>
        <w:keepNext/>
        <w:keepLines/>
        <w:shd w:val="clear" w:color="auto" w:fill="auto"/>
        <w:spacing w:after="0" w:line="240" w:lineRule="auto"/>
        <w:jc w:val="center"/>
      </w:pPr>
      <w:r w:rsidRPr="00447FD6">
        <w:rPr>
          <w:rFonts w:eastAsia="Calibri" w:cs="Times New Roman"/>
          <w:b w:val="0"/>
          <w:iCs/>
          <w:color w:val="000000"/>
        </w:rPr>
        <w:t xml:space="preserve"> «</w:t>
      </w:r>
      <w:r w:rsidR="00696EE0" w:rsidRPr="006B0E2D">
        <w:rPr>
          <w:sz w:val="26"/>
          <w:szCs w:val="26"/>
        </w:rPr>
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 w:rsidRPr="00447FD6">
        <w:rPr>
          <w:rFonts w:eastAsia="Calibri" w:cs="Times New Roman"/>
          <w:b w:val="0"/>
          <w:iCs/>
          <w:color w:val="000000"/>
        </w:rPr>
        <w:t>»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835AB8">
        <w:trPr>
          <w:trHeight w:val="311"/>
        </w:trPr>
        <w:tc>
          <w:tcPr>
            <w:tcW w:w="458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F33699" w:rsidRDefault="00835AB8" w:rsidP="00835AB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336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Администрация муниципального образования Сасыкольский сельсовет»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F33699" w:rsidRDefault="00696EE0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>3000100010000511023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2D7A4B" w:rsidRPr="00F33699" w:rsidRDefault="00F33699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2D7A4B" w:rsidRPr="00F33699" w:rsidRDefault="00F33699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2D7A4B" w:rsidRPr="00F33699" w:rsidRDefault="00F04B03" w:rsidP="00F33699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>Постановление "Об утверждении административного регламента администрации муниципального образования «Сасыкольский сельсовет» по предоставлению муниципальной услуги «</w:t>
            </w:r>
            <w:r w:rsidR="00F33699" w:rsidRPr="00F33699">
              <w:rPr>
                <w:rFonts w:ascii="Times New Roman" w:hAnsi="Times New Roman" w:cs="Times New Roman"/>
                <w:sz w:val="22"/>
                <w:szCs w:val="22"/>
              </w:rPr>
      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 xml:space="preserve">» № </w:t>
            </w:r>
            <w:r w:rsidR="00F33699" w:rsidRPr="00F33699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 xml:space="preserve"> от 1</w:t>
            </w:r>
            <w:r w:rsidR="00F33699" w:rsidRPr="00F3369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F33699" w:rsidRPr="00F3369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F33699" w:rsidRPr="00F3369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Перечень «подуслуг»</w:t>
            </w:r>
          </w:p>
        </w:tc>
        <w:tc>
          <w:tcPr>
            <w:tcW w:w="4394" w:type="dxa"/>
          </w:tcPr>
          <w:p w:rsidR="002D7A4B" w:rsidRPr="00F33699" w:rsidRDefault="002D7A4B" w:rsidP="00E243D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699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F33699" w:rsidRPr="00F33699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информации об объектах </w:t>
            </w:r>
            <w:r w:rsidR="00F33699" w:rsidRPr="00F3369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F301FB" w:rsidRPr="002D0094" w:rsidTr="00F301FB">
        <w:trPr>
          <w:trHeight w:val="1436"/>
        </w:trPr>
        <w:tc>
          <w:tcPr>
            <w:tcW w:w="458" w:type="dxa"/>
          </w:tcPr>
          <w:p w:rsidR="00F301FB" w:rsidRPr="006F4DBA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lastRenderedPageBreak/>
              <w:t>7.</w:t>
            </w:r>
          </w:p>
        </w:tc>
        <w:tc>
          <w:tcPr>
            <w:tcW w:w="4895" w:type="dxa"/>
          </w:tcPr>
          <w:p w:rsidR="00F301FB" w:rsidRPr="002D0094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F33699" w:rsidRDefault="00F301FB" w:rsidP="00F8043A">
            <w:pPr>
              <w:pStyle w:val="50"/>
              <w:spacing w:line="240" w:lineRule="auto"/>
              <w:ind w:firstLine="34"/>
              <w:rPr>
                <w:b w:val="0"/>
                <w:sz w:val="22"/>
                <w:szCs w:val="22"/>
              </w:rPr>
            </w:pPr>
            <w:r w:rsidRPr="00F33699">
              <w:rPr>
                <w:b w:val="0"/>
                <w:sz w:val="22"/>
                <w:szCs w:val="22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1133"/>
        <w:gridCol w:w="1560"/>
        <w:gridCol w:w="1560"/>
        <w:gridCol w:w="1560"/>
        <w:gridCol w:w="1560"/>
        <w:gridCol w:w="1699"/>
        <w:gridCol w:w="1560"/>
        <w:gridCol w:w="1335"/>
        <w:gridCol w:w="1221"/>
      </w:tblGrid>
      <w:tr w:rsidR="00117817" w:rsidRPr="00117817" w:rsidTr="0071353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</w:t>
            </w:r>
            <w:r w:rsidR="00E243D4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ования отказа в предоставлении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приостановления предоставления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71353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</w:tr>
      <w:tr w:rsidR="00117817" w:rsidRPr="00117817" w:rsidTr="0071353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F301FB" w:rsidRDefault="00F301FB" w:rsidP="00F3369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F33699" w:rsidRPr="00696EE0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F301FB" w:rsidRPr="00117817" w:rsidTr="00713535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B676D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B676DD">
              <w:rPr>
                <w:b w:val="0"/>
                <w:sz w:val="22"/>
                <w:szCs w:val="22"/>
              </w:rPr>
              <w:t>10</w:t>
            </w:r>
            <w:r w:rsidR="00F301FB"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B676DD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B676DD">
              <w:rPr>
                <w:b w:val="0"/>
                <w:sz w:val="22"/>
                <w:szCs w:val="22"/>
              </w:rPr>
              <w:t>10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E243D4">
            <w:pPr>
              <w:pStyle w:val="50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 xml:space="preserve">1. </w:t>
            </w:r>
            <w:r w:rsidR="00E243D4">
              <w:rPr>
                <w:b w:val="0"/>
                <w:sz w:val="22"/>
                <w:szCs w:val="22"/>
              </w:rPr>
              <w:t>Н</w:t>
            </w:r>
            <w:r w:rsidRPr="00667E4D">
              <w:rPr>
                <w:b w:val="0"/>
                <w:sz w:val="22"/>
                <w:szCs w:val="22"/>
              </w:rPr>
              <w:t>есоблюдение установленных условий признания действительности усиленной квалифицированной электронной подписи (в случае обращение за предоставлением государственной услуги в электронной форме)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3D4" w:rsidRPr="00E243D4" w:rsidRDefault="00F301FB" w:rsidP="00E243D4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243D4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E243D4" w:rsidRPr="00E243D4">
              <w:rPr>
                <w:rFonts w:ascii="Times New Roman" w:hAnsi="Times New Roman" w:cs="Times New Roman"/>
                <w:sz w:val="22"/>
                <w:szCs w:val="22"/>
              </w:rPr>
              <w:t>Оснований для отказа в предоставлении муниципальной услуги законодательством Российской Федерации не предусмотрено.</w:t>
            </w:r>
          </w:p>
          <w:p w:rsidR="00F301FB" w:rsidRPr="00667E4D" w:rsidRDefault="00F301FB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 xml:space="preserve">1. Лично при посещении </w:t>
            </w:r>
            <w:r w:rsidR="00713535">
              <w:rPr>
                <w:rFonts w:ascii="Times New Roman" w:hAnsi="Times New Roman" w:cs="Times New Roman"/>
                <w:szCs w:val="22"/>
              </w:rPr>
              <w:t xml:space="preserve">администрации </w:t>
            </w:r>
            <w:r w:rsidRPr="00667E4D">
              <w:rPr>
                <w:rFonts w:ascii="Times New Roman" w:hAnsi="Times New Roman" w:cs="Times New Roman"/>
                <w:szCs w:val="22"/>
              </w:rPr>
              <w:t xml:space="preserve"> или МФЦ;</w:t>
            </w:r>
          </w:p>
          <w:p w:rsidR="00F301FB" w:rsidRPr="00667E4D" w:rsidRDefault="003760A4" w:rsidP="00F8043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. Посредством регионального портала государственных и муниципальных услуг</w:t>
            </w:r>
            <w:r w:rsidRPr="003760A4">
              <w:rPr>
                <w:rFonts w:ascii="Times New Roman" w:hAnsi="Times New Roman" w:cs="Times New Roman"/>
                <w:sz w:val="22"/>
                <w:szCs w:val="22"/>
              </w:rPr>
              <w:t>http://gosuslugi.astrobl.ru/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301FB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F301FB" w:rsidRPr="00667E4D">
              <w:rPr>
                <w:rFonts w:ascii="Times New Roman" w:hAnsi="Times New Roman" w:cs="Times New Roman"/>
                <w:szCs w:val="22"/>
              </w:rPr>
              <w:t>. Иным способом, позволяющим передать в электрон</w:t>
            </w:r>
            <w:r>
              <w:rPr>
                <w:rFonts w:ascii="Times New Roman" w:hAnsi="Times New Roman" w:cs="Times New Roman"/>
                <w:szCs w:val="22"/>
              </w:rPr>
              <w:t>ной форме заявление и документы;</w:t>
            </w:r>
          </w:p>
          <w:p w:rsidR="003760A4" w:rsidRPr="00667E4D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4. Направление документов по почте.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76DD" w:rsidRDefault="000A64DE" w:rsidP="000A64DE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1.Выдача </w:t>
            </w:r>
            <w:r w:rsidR="00B676DD">
              <w:rPr>
                <w:rFonts w:ascii="Times New Roman" w:hAnsi="Times New Roman"/>
                <w:bCs/>
                <w:sz w:val="22"/>
                <w:szCs w:val="22"/>
              </w:rPr>
              <w:t>письма лично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F301FB" w:rsidRPr="000A64DE" w:rsidRDefault="000A64DE" w:rsidP="00713535">
            <w:pPr>
              <w:suppressAutoHyphens/>
              <w:jc w:val="both"/>
              <w:rPr>
                <w:b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2. 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>направление заявителю документа по почте</w:t>
            </w:r>
            <w:r w:rsidR="00713535">
              <w:rPr>
                <w:rFonts w:ascii="Times New Roman" w:hAnsi="Times New Roman"/>
                <w:bCs/>
                <w:sz w:val="22"/>
                <w:szCs w:val="22"/>
              </w:rPr>
              <w:t>ю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pgSz w:w="16837" w:h="11905" w:orient="landscape"/>
          <w:pgMar w:top="1483" w:right="667" w:bottom="284" w:left="696" w:header="0" w:footer="3" w:gutter="0"/>
          <w:cols w:space="720"/>
          <w:noEndnote/>
          <w:docGrid w:linePitch="360"/>
        </w:sect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2"/>
      <w:r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br w:type="page"/>
      </w: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2200"/>
        <w:gridCol w:w="2198"/>
        <w:gridCol w:w="2088"/>
        <w:gridCol w:w="2093"/>
        <w:gridCol w:w="2093"/>
        <w:gridCol w:w="2093"/>
        <w:gridCol w:w="2102"/>
      </w:tblGrid>
      <w:tr w:rsidR="00117817" w:rsidRPr="00117817" w:rsidTr="00D3517B">
        <w:trPr>
          <w:trHeight w:val="211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D3517B">
        <w:trPr>
          <w:trHeight w:val="26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0A64DE" w:rsidP="00D3517B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4F185B">
              <w:rPr>
                <w:rFonts w:ascii="Times New Roman" w:hAnsi="Times New Roman" w:cs="Times New Roman"/>
              </w:rPr>
              <w:t xml:space="preserve">1. </w:t>
            </w:r>
            <w:r w:rsidR="00F33699" w:rsidRPr="004F185B">
              <w:rPr>
                <w:rFonts w:ascii="Times New Roman" w:hAnsi="Times New Roman" w:cs="Times New Roman"/>
              </w:rPr>
      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F301FB" w:rsidRPr="00117817" w:rsidTr="00D3517B">
        <w:trPr>
          <w:trHeight w:val="2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117817" w:rsidRDefault="00F301FB" w:rsidP="00F301FB">
            <w:pPr>
              <w:rPr>
                <w:sz w:val="10"/>
                <w:szCs w:val="1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D3517B" w:rsidP="00B676DD">
            <w:pPr>
              <w:pStyle w:val="ConsPlusNormal"/>
              <w:jc w:val="both"/>
              <w:rPr>
                <w:szCs w:val="22"/>
              </w:rPr>
            </w:pPr>
            <w:r w:rsidRPr="00D3517B">
              <w:rPr>
                <w:rFonts w:ascii="Times New Roman" w:hAnsi="Times New Roman"/>
                <w:szCs w:val="22"/>
              </w:rPr>
              <w:t>Физические лица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Паспорт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170DB9">
            <w:pPr>
              <w:pStyle w:val="40"/>
              <w:shd w:val="clear" w:color="auto" w:fill="auto"/>
              <w:spacing w:after="0" w:line="240" w:lineRule="auto"/>
              <w:ind w:left="24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  <w:p w:rsidR="00F301FB" w:rsidRPr="00667E4D" w:rsidRDefault="00F301FB" w:rsidP="00F8043A">
            <w:pPr>
              <w:pStyle w:val="40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 xml:space="preserve">Доверенность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3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3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340EA" w:rsidRDefault="00C340EA" w:rsidP="00C340EA">
            <w:pPr>
              <w:ind w:left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C340EA">
              <w:rPr>
                <w:rFonts w:ascii="Times New Roman" w:hAnsi="Times New Roman" w:cs="Times New Roman"/>
              </w:rPr>
              <w:t xml:space="preserve">1. </w:t>
            </w:r>
            <w:r w:rsidR="00F33699" w:rsidRPr="00696EE0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183B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76DD" w:rsidRPr="00B676DD" w:rsidRDefault="00C80327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r w:rsidRPr="00B676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Заявление </w:t>
            </w:r>
            <w:r w:rsidR="00B676DD" w:rsidRPr="00B676DD">
              <w:rPr>
                <w:rFonts w:ascii="Times New Roman" w:hAnsi="Times New Roman" w:cs="Times New Roman"/>
                <w:sz w:val="22"/>
                <w:szCs w:val="22"/>
              </w:rPr>
              <w:t>о предо</w:t>
            </w:r>
            <w:r w:rsidR="00B676DD">
              <w:rPr>
                <w:rFonts w:ascii="Times New Roman" w:hAnsi="Times New Roman" w:cs="Times New Roman"/>
                <w:sz w:val="22"/>
                <w:szCs w:val="22"/>
              </w:rPr>
              <w:t>ставлении муниципальной услуги</w:t>
            </w:r>
          </w:p>
          <w:p w:rsidR="00D447A9" w:rsidRPr="004E183B" w:rsidRDefault="00D447A9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  <w:b/>
              </w:rPr>
            </w:pPr>
            <w:bookmarkStart w:id="4" w:name="P187"/>
            <w:bookmarkStart w:id="5" w:name="P189"/>
            <w:bookmarkEnd w:id="4"/>
            <w:bookmarkEnd w:id="5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645D16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  <w:sz w:val="22"/>
                <w:szCs w:val="22"/>
              </w:rPr>
              <w:t>Заявление на предоставление муниципальной услуги при личном обращении заявителя  формируется в 1 экземпляре и подписывается заявителем.</w:t>
            </w:r>
          </w:p>
          <w:p w:rsidR="00645D16" w:rsidRPr="00645D16" w:rsidRDefault="00645D16" w:rsidP="00645D16">
            <w:pPr>
              <w:jc w:val="both"/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lastRenderedPageBreak/>
              <w:t>нет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B676DD" w:rsidRPr="00B676DD" w:rsidRDefault="00B676DD" w:rsidP="00B676DD">
            <w:pPr>
              <w:spacing w:line="100" w:lineRule="atLeast"/>
              <w:ind w:firstLine="700"/>
              <w:rPr>
                <w:rFonts w:ascii="Times New Roman" w:hAnsi="Times New Roman" w:cs="Times New Roman"/>
              </w:rPr>
            </w:pPr>
            <w:r w:rsidRPr="00B676D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bookmarkStart w:id="6" w:name="sub_1703"/>
            <w:r w:rsidRPr="00B676DD">
              <w:rPr>
                <w:rFonts w:ascii="Times New Roman" w:hAnsi="Times New Roman" w:cs="Times New Roman"/>
                <w:sz w:val="22"/>
                <w:szCs w:val="22"/>
              </w:rPr>
              <w:t>сведения о наименовании объекта;</w:t>
            </w:r>
          </w:p>
          <w:p w:rsidR="00B676DD" w:rsidRPr="00B676DD" w:rsidRDefault="00B676DD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bookmarkStart w:id="7" w:name="sub_1704"/>
            <w:bookmarkEnd w:id="6"/>
            <w:r w:rsidRPr="00B676DD">
              <w:rPr>
                <w:rFonts w:ascii="Times New Roman" w:hAnsi="Times New Roman" w:cs="Times New Roman"/>
                <w:sz w:val="22"/>
                <w:szCs w:val="22"/>
              </w:rPr>
              <w:t>- сведения о времени возникновения или дате создания объекта, дате основных изменений (перестроек) данного объекта и (или) дате связанного с ним исторического события;</w:t>
            </w:r>
          </w:p>
          <w:p w:rsidR="00B676DD" w:rsidRPr="00B676DD" w:rsidRDefault="00B676DD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bookmarkStart w:id="8" w:name="sub_1705"/>
            <w:bookmarkEnd w:id="7"/>
            <w:r w:rsidRPr="00B676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сведения о местонахождении объекта;</w:t>
            </w:r>
          </w:p>
          <w:p w:rsidR="00B676DD" w:rsidRPr="00B676DD" w:rsidRDefault="00B676DD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bookmarkStart w:id="9" w:name="sub_1706"/>
            <w:bookmarkEnd w:id="8"/>
            <w:r w:rsidRPr="00B676DD">
              <w:rPr>
                <w:rFonts w:ascii="Times New Roman" w:hAnsi="Times New Roman" w:cs="Times New Roman"/>
                <w:sz w:val="22"/>
                <w:szCs w:val="22"/>
              </w:rPr>
              <w:t>- сведения о категории историко-культурного значения объекта;</w:t>
            </w:r>
          </w:p>
          <w:p w:rsidR="00B676DD" w:rsidRPr="00B676DD" w:rsidRDefault="00B676DD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bookmarkStart w:id="10" w:name="sub_1707"/>
            <w:bookmarkEnd w:id="9"/>
            <w:r w:rsidRPr="00B676DD">
              <w:rPr>
                <w:rFonts w:ascii="Times New Roman" w:hAnsi="Times New Roman" w:cs="Times New Roman"/>
                <w:sz w:val="22"/>
                <w:szCs w:val="22"/>
              </w:rPr>
              <w:t>- сведения о виде объекта;</w:t>
            </w:r>
          </w:p>
          <w:p w:rsidR="00B676DD" w:rsidRPr="00B676DD" w:rsidRDefault="00B676DD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bookmarkStart w:id="11" w:name="sub_1708"/>
            <w:bookmarkEnd w:id="10"/>
            <w:r w:rsidRPr="00B676DD">
              <w:rPr>
                <w:rFonts w:ascii="Times New Roman" w:hAnsi="Times New Roman" w:cs="Times New Roman"/>
                <w:sz w:val="22"/>
                <w:szCs w:val="22"/>
              </w:rPr>
              <w:t>- описание особенностей объекта, послуживших основаниями для включения его в реестр и подлежащих обязательному сохранению (далее - предмет охраны);</w:t>
            </w:r>
          </w:p>
          <w:p w:rsidR="00B676DD" w:rsidRPr="00B676DD" w:rsidRDefault="00B676DD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bookmarkStart w:id="12" w:name="sub_1709"/>
            <w:bookmarkEnd w:id="11"/>
            <w:r w:rsidRPr="00B676DD">
              <w:rPr>
                <w:rFonts w:ascii="Times New Roman" w:hAnsi="Times New Roman" w:cs="Times New Roman"/>
                <w:sz w:val="22"/>
                <w:szCs w:val="22"/>
              </w:rPr>
              <w:t>- описание границ территории объекта;</w:t>
            </w:r>
          </w:p>
          <w:p w:rsidR="00B676DD" w:rsidRPr="00B676DD" w:rsidRDefault="00B676DD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bookmarkStart w:id="13" w:name="sub_1710"/>
            <w:bookmarkEnd w:id="12"/>
            <w:r w:rsidRPr="00B676DD">
              <w:rPr>
                <w:rFonts w:ascii="Times New Roman" w:hAnsi="Times New Roman" w:cs="Times New Roman"/>
                <w:sz w:val="22"/>
                <w:szCs w:val="22"/>
              </w:rPr>
              <w:t>- фотографическое изображение объекта;</w:t>
            </w:r>
          </w:p>
          <w:bookmarkEnd w:id="13"/>
          <w:p w:rsidR="00B676DD" w:rsidRPr="00B676DD" w:rsidRDefault="00B676DD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r w:rsidRPr="00B676DD">
              <w:rPr>
                <w:rFonts w:ascii="Times New Roman" w:hAnsi="Times New Roman" w:cs="Times New Roman"/>
                <w:sz w:val="22"/>
                <w:szCs w:val="22"/>
              </w:rPr>
              <w:t xml:space="preserve">- сведения об органе государственной власти, принявшем решение о включении </w:t>
            </w:r>
            <w:r w:rsidRPr="00B676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объекта культурного наследия в реестр;</w:t>
            </w:r>
          </w:p>
          <w:p w:rsidR="00B676DD" w:rsidRPr="00B676DD" w:rsidRDefault="00B676DD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r w:rsidRPr="00B676DD">
              <w:rPr>
                <w:rFonts w:ascii="Times New Roman" w:hAnsi="Times New Roman" w:cs="Times New Roman"/>
                <w:sz w:val="22"/>
                <w:szCs w:val="22"/>
              </w:rPr>
              <w:t>- номер и дата принятия решения органа государственной власти о включении объекта культурного наследия в реестр;</w:t>
            </w:r>
          </w:p>
          <w:p w:rsidR="00B676DD" w:rsidRPr="00B676DD" w:rsidRDefault="00B676DD" w:rsidP="00B676DD">
            <w:pPr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r w:rsidRPr="00B676DD">
              <w:rPr>
                <w:rFonts w:ascii="Times New Roman" w:hAnsi="Times New Roman" w:cs="Times New Roman"/>
                <w:sz w:val="22"/>
                <w:szCs w:val="22"/>
              </w:rPr>
              <w:t>- сведения о наличии зон охраны объекта.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  <w:p w:rsidR="00D447A9" w:rsidRPr="00A445D7" w:rsidRDefault="00D447A9" w:rsidP="00F8043A">
            <w:pPr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9336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lastRenderedPageBreak/>
              <w:t xml:space="preserve">Приложение № </w:t>
            </w:r>
            <w:r w:rsidR="00F9336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8445F6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</w:tr>
      <w:tr w:rsidR="00D447A9" w:rsidRPr="00117817" w:rsidTr="00170DB9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C80327" w:rsidP="00170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Pr="0014665A">
              <w:rPr>
                <w:rFonts w:ascii="Times New Roman" w:hAnsi="Times New Roman"/>
                <w:bCs/>
              </w:rPr>
              <w:t>окумент, удостоверяющий личность</w:t>
            </w:r>
            <w:r w:rsidRPr="007173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1B1" w:rsidRDefault="00D447A9" w:rsidP="00C001B1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 xml:space="preserve">1 экз., </w:t>
            </w:r>
            <w:r w:rsidR="00C80327">
              <w:rPr>
                <w:rFonts w:ascii="Times New Roman" w:hAnsi="Times New Roman" w:cs="Times New Roman"/>
                <w:sz w:val="22"/>
                <w:szCs w:val="22"/>
              </w:rPr>
              <w:t>подлинник</w:t>
            </w:r>
          </w:p>
          <w:p w:rsidR="00D447A9" w:rsidRPr="00717301" w:rsidRDefault="00D447A9" w:rsidP="00C803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jc w:val="center"/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Default="00D447A9" w:rsidP="00D447A9">
            <w:pPr>
              <w:rPr>
                <w:sz w:val="10"/>
                <w:szCs w:val="10"/>
              </w:rPr>
            </w:pPr>
          </w:p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22DDA" w:rsidRDefault="008445F6" w:rsidP="008445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C80327" w:rsidRPr="0014665A">
              <w:rPr>
                <w:rFonts w:ascii="Times New Roman" w:hAnsi="Times New Roman"/>
                <w:color w:val="000000"/>
                <w:sz w:val="24"/>
                <w:szCs w:val="24"/>
              </w:rPr>
              <w:t>опи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="00C80327" w:rsidRPr="0014665A">
              <w:rPr>
                <w:rFonts w:ascii="Times New Roman" w:hAnsi="Times New Roman"/>
                <w:color w:val="000000"/>
                <w:sz w:val="24"/>
                <w:szCs w:val="24"/>
              </w:rPr>
              <w:t>документа, удостоверяющего права (полномочия) представителя физического лица, если с заявлением обратился представитель заявителя</w:t>
            </w:r>
            <w:r w:rsidR="00C80327" w:rsidRPr="00422DD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1B1" w:rsidRDefault="00D447A9" w:rsidP="00C001B1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853C4C">
              <w:rPr>
                <w:b w:val="0"/>
                <w:color w:val="000000"/>
                <w:sz w:val="22"/>
                <w:szCs w:val="22"/>
              </w:rPr>
              <w:t xml:space="preserve">1 экз., копии </w:t>
            </w:r>
          </w:p>
          <w:p w:rsidR="00D447A9" w:rsidRPr="00853C4C" w:rsidRDefault="00D447A9" w:rsidP="00C001B1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8445F6" w:rsidP="008445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5F6" w:rsidRDefault="008445F6" w:rsidP="008445F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D447A9" w:rsidRPr="00853C4C" w:rsidRDefault="00D447A9" w:rsidP="00F80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</w:rPr>
            </w:pPr>
            <w:r w:rsidRPr="00853C4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headerReference w:type="default" r:id="rId8"/>
          <w:footerReference w:type="default" r:id="rId9"/>
          <w:type w:val="continuous"/>
          <w:pgSz w:w="16837" w:h="11905" w:orient="landscape"/>
          <w:pgMar w:top="1236" w:right="631" w:bottom="42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14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1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электронного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8445F6" w:rsidP="008445F6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4F185B">
              <w:rPr>
                <w:rFonts w:ascii="Times New Roman" w:hAnsi="Times New Roman" w:cs="Times New Roman"/>
              </w:rPr>
              <w:t xml:space="preserve">1. </w:t>
            </w:r>
            <w:r w:rsidR="00F33699" w:rsidRPr="004F185B">
              <w:rPr>
                <w:rFonts w:ascii="Times New Roman" w:hAnsi="Times New Roman" w:cs="Times New Roman"/>
              </w:rPr>
      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645D16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923BBE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15" w:name="bookmark5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6.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15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9"/>
        <w:gridCol w:w="1869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8445F6">
        <w:trPr>
          <w:trHeight w:val="494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8445F6">
        <w:trPr>
          <w:trHeight w:val="960"/>
          <w:jc w:val="center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8445F6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645D16">
        <w:trPr>
          <w:trHeight w:val="382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C340EA" w:rsidP="00C340EA">
            <w:pPr>
              <w:pStyle w:val="aa"/>
              <w:ind w:left="644"/>
              <w:jc w:val="center"/>
              <w:rPr>
                <w:rFonts w:ascii="Times New Roman" w:eastAsia="Times New Roman" w:hAnsi="Times New Roman" w:cs="Times New Roman"/>
              </w:rPr>
            </w:pPr>
            <w:r w:rsidRPr="004F185B">
              <w:rPr>
                <w:rFonts w:ascii="Times New Roman" w:hAnsi="Times New Roman" w:cs="Times New Roman"/>
              </w:rPr>
              <w:t>1</w:t>
            </w:r>
            <w:r w:rsidR="00F33699" w:rsidRPr="004F185B">
              <w:rPr>
                <w:rFonts w:ascii="Times New Roman" w:hAnsi="Times New Roman" w:cs="Times New Roman"/>
              </w:rPr>
              <w:t>.Предоставление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5259DC" w:rsidRPr="00117817" w:rsidTr="00713535">
        <w:trPr>
          <w:trHeight w:val="3003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5321D9" w:rsidRDefault="005259DC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82C5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8445F6" w:rsidRDefault="00B676DD" w:rsidP="001B0AB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  <w:highlight w:val="yellow"/>
              </w:rPr>
            </w:pPr>
            <w:r>
              <w:rPr>
                <w:b w:val="0"/>
                <w:sz w:val="22"/>
                <w:szCs w:val="22"/>
              </w:rPr>
              <w:t>В</w:t>
            </w:r>
            <w:r w:rsidRPr="00B676DD">
              <w:rPr>
                <w:b w:val="0"/>
                <w:sz w:val="22"/>
                <w:szCs w:val="22"/>
              </w:rPr>
              <w:t>ыдача (направление) заявителю сопроводительного письма, содержащего информацию об объекте культурного наследия местного значения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ABD" w:rsidRPr="001B0ABD" w:rsidRDefault="001B0ABD" w:rsidP="001B0ABD">
            <w:pPr>
              <w:shd w:val="clear" w:color="auto" w:fill="FFFFFF"/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сопроводительное</w:t>
            </w:r>
            <w:r w:rsidRPr="001B0ABD">
              <w:rPr>
                <w:rFonts w:ascii="Times New Roman" w:hAnsi="Times New Roman" w:cs="Times New Roman"/>
                <w:sz w:val="22"/>
                <w:szCs w:val="22"/>
              </w:rPr>
              <w:t xml:space="preserve"> письм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B0ABD">
              <w:rPr>
                <w:rFonts w:ascii="Times New Roman" w:hAnsi="Times New Roman" w:cs="Times New Roman"/>
                <w:sz w:val="22"/>
                <w:szCs w:val="22"/>
              </w:rPr>
              <w:t>, содержаще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 </w:t>
            </w:r>
            <w:r w:rsidRPr="001B0ABD">
              <w:rPr>
                <w:rFonts w:ascii="Times New Roman" w:hAnsi="Times New Roman" w:cs="Times New Roman"/>
                <w:sz w:val="22"/>
                <w:szCs w:val="22"/>
              </w:rPr>
              <w:t>запрашиваемую информацию.</w:t>
            </w:r>
          </w:p>
          <w:p w:rsidR="00713535" w:rsidRDefault="00713535" w:rsidP="008445F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713535" w:rsidRPr="00713535" w:rsidRDefault="00713535" w:rsidP="00713535">
            <w:pPr>
              <w:rPr>
                <w:lang w:eastAsia="en-US"/>
              </w:rPr>
            </w:pPr>
          </w:p>
          <w:p w:rsidR="00713535" w:rsidRPr="00713535" w:rsidRDefault="00713535" w:rsidP="00713535">
            <w:pPr>
              <w:rPr>
                <w:lang w:eastAsia="en-US"/>
              </w:rPr>
            </w:pPr>
          </w:p>
          <w:p w:rsidR="00713535" w:rsidRPr="00713535" w:rsidRDefault="00713535" w:rsidP="00713535">
            <w:pPr>
              <w:rPr>
                <w:lang w:eastAsia="en-US"/>
              </w:rPr>
            </w:pPr>
          </w:p>
          <w:p w:rsidR="005259DC" w:rsidRPr="00713535" w:rsidRDefault="005259DC" w:rsidP="00713535">
            <w:pPr>
              <w:rPr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положительный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71353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1B0ABD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№ 2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5F6" w:rsidRPr="004E54ED" w:rsidRDefault="004E54ED" w:rsidP="004E54ED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  <w:r w:rsidR="008445F6"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выдача </w:t>
            </w:r>
            <w:r w:rsidR="001B0ABD">
              <w:rPr>
                <w:rFonts w:ascii="Times New Roman" w:hAnsi="Times New Roman"/>
                <w:bCs/>
                <w:sz w:val="22"/>
                <w:szCs w:val="22"/>
              </w:rPr>
              <w:t>письма</w:t>
            </w:r>
            <w:r w:rsidR="008445F6"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  (в случае выдачи документа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8445F6" w:rsidRPr="004E54ED">
              <w:rPr>
                <w:rFonts w:ascii="Times New Roman" w:hAnsi="Times New Roman"/>
                <w:bCs/>
                <w:sz w:val="22"/>
                <w:szCs w:val="22"/>
              </w:rPr>
              <w:t>заявителю лично);</w:t>
            </w:r>
          </w:p>
          <w:p w:rsidR="005259DC" w:rsidRPr="00CF7D76" w:rsidRDefault="004E54ED" w:rsidP="00713535">
            <w:pPr>
              <w:suppressAutoHyphens/>
              <w:jc w:val="both"/>
              <w:rPr>
                <w:b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2.н</w:t>
            </w:r>
            <w:r w:rsidR="008445F6"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аправление заявителю </w:t>
            </w:r>
            <w:r w:rsidR="001B0ABD">
              <w:rPr>
                <w:rFonts w:ascii="Times New Roman" w:hAnsi="Times New Roman"/>
                <w:bCs/>
                <w:sz w:val="22"/>
                <w:szCs w:val="22"/>
              </w:rPr>
              <w:t>письма</w:t>
            </w:r>
            <w:r w:rsidR="008445F6"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 по почте</w:t>
            </w:r>
            <w:r w:rsidR="00713535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5 лет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4E54ED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4E54ED" w:rsidRPr="00117817" w:rsidTr="008445F6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5321D9" w:rsidRDefault="004E54ED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8445F6" w:rsidRDefault="001B0ABD" w:rsidP="00F8043A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  <w:highlight w:val="yellow"/>
              </w:rPr>
            </w:pPr>
            <w:r>
              <w:rPr>
                <w:b w:val="0"/>
                <w:sz w:val="22"/>
                <w:szCs w:val="22"/>
              </w:rPr>
              <w:t>В</w:t>
            </w:r>
            <w:r w:rsidRPr="00B676DD">
              <w:rPr>
                <w:b w:val="0"/>
                <w:sz w:val="22"/>
                <w:szCs w:val="22"/>
              </w:rPr>
              <w:t>ыдача (направление) заявителю сопроводительного письма, содержащего информацию об объекте культурного наследия местного значения</w:t>
            </w:r>
            <w:r w:rsidRPr="008445F6">
              <w:rPr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ABD" w:rsidRPr="001B0ABD" w:rsidRDefault="001B0ABD" w:rsidP="001B0ABD">
            <w:pPr>
              <w:shd w:val="clear" w:color="auto" w:fill="FFFFFF"/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сопроводительное</w:t>
            </w:r>
            <w:r w:rsidRPr="001B0ABD">
              <w:rPr>
                <w:rFonts w:ascii="Times New Roman" w:hAnsi="Times New Roman" w:cs="Times New Roman"/>
                <w:sz w:val="22"/>
                <w:szCs w:val="22"/>
              </w:rPr>
              <w:t xml:space="preserve"> письм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B0ABD">
              <w:rPr>
                <w:rFonts w:ascii="Times New Roman" w:hAnsi="Times New Roman" w:cs="Times New Roman"/>
                <w:sz w:val="22"/>
                <w:szCs w:val="22"/>
              </w:rPr>
              <w:t>, содержаще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 </w:t>
            </w:r>
            <w:r w:rsidRPr="001B0ABD">
              <w:rPr>
                <w:rFonts w:ascii="Times New Roman" w:hAnsi="Times New Roman" w:cs="Times New Roman"/>
                <w:sz w:val="22"/>
                <w:szCs w:val="22"/>
              </w:rPr>
              <w:t>запрашиваемую информацию.</w:t>
            </w:r>
          </w:p>
          <w:p w:rsidR="004E54ED" w:rsidRPr="00645D16" w:rsidRDefault="004E54ED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C50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CF7D76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трицательный</w:t>
            </w:r>
          </w:p>
          <w:p w:rsidR="004E54ED" w:rsidRPr="00CF7D76" w:rsidRDefault="004E54ED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1B0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</w:t>
            </w:r>
            <w:r w:rsidR="001B0AB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4E54ED" w:rsidRDefault="004E54ED" w:rsidP="004E54ED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выдача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уведомления 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  под роспись (в случае выдачи документа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>заявителю лично);</w:t>
            </w:r>
          </w:p>
          <w:p w:rsidR="004E54ED" w:rsidRPr="005321D9" w:rsidRDefault="004E54ED" w:rsidP="007135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2.н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аправление заявителю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уведомления</w:t>
            </w:r>
            <w:r w:rsidR="00713535">
              <w:rPr>
                <w:rFonts w:ascii="Times New Roman" w:hAnsi="Times New Roman"/>
                <w:bCs/>
                <w:sz w:val="22"/>
                <w:szCs w:val="22"/>
              </w:rPr>
              <w:t xml:space="preserve"> по почте.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16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1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C340EA" w:rsidP="00D51396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4F185B">
              <w:rPr>
                <w:rFonts w:ascii="Times New Roman" w:hAnsi="Times New Roman" w:cs="Times New Roman"/>
              </w:rPr>
              <w:t xml:space="preserve">1. </w:t>
            </w:r>
            <w:r w:rsidR="00F33699" w:rsidRPr="004F185B">
              <w:rPr>
                <w:rFonts w:ascii="Times New Roman" w:hAnsi="Times New Roman" w:cs="Times New Roman"/>
              </w:rPr>
      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117817" w:rsidP="000F13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1. </w:t>
            </w:r>
            <w:r w:rsidR="004E54ED" w:rsidRPr="00C16606">
              <w:rPr>
                <w:rFonts w:ascii="Times New Roman" w:hAnsi="Times New Roman"/>
                <w:b/>
              </w:rPr>
              <w:t>Прием и регистрация  заявления.</w:t>
            </w:r>
          </w:p>
          <w:p w:rsidR="00117817" w:rsidRPr="000F138A" w:rsidRDefault="00117817" w:rsidP="000F138A">
            <w:pPr>
              <w:ind w:left="56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0F138A" w:rsidRPr="00117817" w:rsidTr="004E54ED">
        <w:trPr>
          <w:trHeight w:val="237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0F138A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Прием и регистрация заявления </w:t>
            </w:r>
          </w:p>
          <w:p w:rsidR="000F138A" w:rsidRPr="00FF12D2" w:rsidRDefault="000F138A" w:rsidP="00F8043A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4E54ED" w:rsidRDefault="004E54ED" w:rsidP="004E54ED">
            <w:pPr>
              <w:ind w:firstLine="709"/>
              <w:jc w:val="both"/>
              <w:rPr>
                <w:rFonts w:ascii="Times New Roman" w:hAnsi="Times New Roman"/>
              </w:rPr>
            </w:pPr>
            <w:r w:rsidRPr="004E54ED">
              <w:rPr>
                <w:rFonts w:ascii="Times New Roman" w:hAnsi="Times New Roman"/>
                <w:sz w:val="22"/>
                <w:szCs w:val="22"/>
              </w:rPr>
              <w:t>регистрация заявления, визирование их главой администрации и передача их специалисту администрации, ответственному за предоставление муниципальной услуги.</w:t>
            </w:r>
          </w:p>
          <w:p w:rsidR="000F138A" w:rsidRPr="004E54ED" w:rsidRDefault="000F138A" w:rsidP="00F804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138A" w:rsidRPr="00E15FE6" w:rsidRDefault="000F138A" w:rsidP="00F8043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>1</w:t>
            </w:r>
            <w:r w:rsidR="00645D16">
              <w:rPr>
                <w:b w:val="0"/>
                <w:sz w:val="22"/>
                <w:szCs w:val="22"/>
              </w:rPr>
              <w:t xml:space="preserve"> </w:t>
            </w:r>
            <w:r w:rsidRPr="00745B36">
              <w:rPr>
                <w:b w:val="0"/>
                <w:sz w:val="22"/>
                <w:szCs w:val="22"/>
              </w:rPr>
              <w:t xml:space="preserve">рабочий </w:t>
            </w:r>
            <w:r w:rsidRPr="00745988">
              <w:rPr>
                <w:b w:val="0"/>
                <w:sz w:val="22"/>
                <w:szCs w:val="22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4E54ED" w:rsidRDefault="004E54ED" w:rsidP="004E54E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>специалист администрации, ответственный за прием и регистрацию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B0ABD" w:rsidRDefault="001B0ABD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B0ABD">
              <w:rPr>
                <w:b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EE4B9C" w:rsidRDefault="00645D16" w:rsidP="00645D16">
            <w:pPr>
              <w:ind w:firstLine="360"/>
              <w:jc w:val="both"/>
            </w:pPr>
          </w:p>
          <w:p w:rsidR="000F138A" w:rsidRPr="004E54ED" w:rsidRDefault="004E54ED" w:rsidP="00F3369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 xml:space="preserve">Приложение № </w:t>
            </w:r>
            <w:r w:rsidR="00F33699">
              <w:rPr>
                <w:b w:val="0"/>
                <w:sz w:val="22"/>
                <w:szCs w:val="22"/>
              </w:rPr>
              <w:t>1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0DD9" w:rsidRPr="00C16606" w:rsidRDefault="00F8043A" w:rsidP="00CB0DD9">
            <w:pPr>
              <w:pStyle w:val="af1"/>
              <w:spacing w:before="0" w:beforeAutospacing="0" w:after="0" w:afterAutospacing="0"/>
              <w:ind w:firstLine="709"/>
              <w:jc w:val="both"/>
              <w:rPr>
                <w:b/>
                <w:bCs/>
              </w:rPr>
            </w:pPr>
            <w:r w:rsidRPr="00F8043A">
              <w:rPr>
                <w:sz w:val="22"/>
                <w:szCs w:val="22"/>
              </w:rPr>
              <w:t xml:space="preserve">2. </w:t>
            </w:r>
            <w:r w:rsidR="001B0ABD">
              <w:t>Р</w:t>
            </w:r>
            <w:r w:rsidR="001B0ABD" w:rsidRPr="003C5AFA">
              <w:t xml:space="preserve">ассмотрение должностным лицом администрации, ответственным за предоставление </w:t>
            </w:r>
            <w:r w:rsidR="001B0ABD">
              <w:t>муниципальной услуги, заявления</w:t>
            </w:r>
            <w:r w:rsidR="00CB0DD9" w:rsidRPr="00512D40">
              <w:rPr>
                <w:b/>
                <w:bCs/>
              </w:rPr>
              <w:t>.</w:t>
            </w:r>
          </w:p>
          <w:p w:rsidR="00117817" w:rsidRPr="00F8043A" w:rsidRDefault="00117817" w:rsidP="00F8043A">
            <w:pPr>
              <w:ind w:left="28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043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17817" w:rsidRDefault="00F8043A" w:rsidP="000F138A">
            <w:pPr>
              <w:rPr>
                <w:sz w:val="10"/>
                <w:szCs w:val="10"/>
              </w:rPr>
            </w:pPr>
            <w:r w:rsidRPr="00F8043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sz w:val="10"/>
                <w:szCs w:val="10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535" w:rsidRPr="00713535" w:rsidRDefault="00713535" w:rsidP="00713535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13535">
              <w:rPr>
                <w:rFonts w:ascii="Times New Roman" w:hAnsi="Times New Roman" w:cs="Times New Roman"/>
                <w:sz w:val="22"/>
                <w:szCs w:val="22"/>
              </w:rPr>
              <w:t>- рассм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отрение</w:t>
            </w:r>
            <w:r w:rsidRPr="00713535">
              <w:rPr>
                <w:rFonts w:ascii="Times New Roman" w:hAnsi="Times New Roman" w:cs="Times New Roman"/>
                <w:sz w:val="22"/>
                <w:szCs w:val="22"/>
              </w:rPr>
              <w:t xml:space="preserve"> зарегистрированн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ого </w:t>
            </w:r>
            <w:r w:rsidRPr="00713535">
              <w:rPr>
                <w:rFonts w:ascii="Times New Roman" w:hAnsi="Times New Roman" w:cs="Times New Roman"/>
                <w:sz w:val="22"/>
                <w:szCs w:val="22"/>
              </w:rPr>
              <w:t>заявлени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135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13535" w:rsidRPr="00713535" w:rsidRDefault="00713535" w:rsidP="00713535">
            <w:pPr>
              <w:tabs>
                <w:tab w:val="left" w:pos="1260"/>
                <w:tab w:val="left" w:pos="1620"/>
              </w:tabs>
              <w:ind w:firstLine="700"/>
              <w:jc w:val="both"/>
              <w:rPr>
                <w:rFonts w:ascii="Times New Roman" w:eastAsia="font191" w:hAnsi="Times New Roman" w:cs="Times New Roman"/>
              </w:rPr>
            </w:pPr>
            <w:r w:rsidRPr="00713535">
              <w:rPr>
                <w:rFonts w:ascii="Times New Roman" w:hAnsi="Times New Roman" w:cs="Times New Roman"/>
                <w:sz w:val="22"/>
                <w:szCs w:val="22"/>
              </w:rPr>
              <w:t>- провер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</w:t>
            </w:r>
            <w:r w:rsidRPr="00713535">
              <w:rPr>
                <w:rFonts w:ascii="Times New Roman" w:hAnsi="Times New Roman" w:cs="Times New Roman"/>
                <w:sz w:val="22"/>
                <w:szCs w:val="22"/>
              </w:rPr>
              <w:t xml:space="preserve"> наличи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13535">
              <w:rPr>
                <w:rFonts w:ascii="Times New Roman" w:hAnsi="Times New Roman" w:cs="Times New Roman"/>
                <w:sz w:val="22"/>
                <w:szCs w:val="22"/>
              </w:rPr>
              <w:t xml:space="preserve"> информации о запрашиваемом объекте;</w:t>
            </w:r>
          </w:p>
          <w:p w:rsidR="00713535" w:rsidRPr="00713535" w:rsidRDefault="00713535" w:rsidP="00713535">
            <w:pPr>
              <w:tabs>
                <w:tab w:val="left" w:pos="1260"/>
                <w:tab w:val="left" w:pos="1620"/>
              </w:tabs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13535">
              <w:rPr>
                <w:rFonts w:ascii="Times New Roman" w:hAnsi="Times New Roman" w:cs="Times New Roman"/>
                <w:sz w:val="22"/>
                <w:szCs w:val="22"/>
              </w:rPr>
              <w:t>подготовк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13535">
              <w:rPr>
                <w:rFonts w:ascii="Times New Roman" w:hAnsi="Times New Roman" w:cs="Times New Roman"/>
                <w:sz w:val="22"/>
                <w:szCs w:val="22"/>
              </w:rPr>
              <w:t xml:space="preserve"> проекта сопроводительного письма, содержащего </w:t>
            </w:r>
            <w:r w:rsidRPr="007135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запрашиваемую информацию;</w:t>
            </w:r>
          </w:p>
          <w:p w:rsidR="00713535" w:rsidRPr="00713535" w:rsidRDefault="00713535" w:rsidP="00713535">
            <w:pPr>
              <w:tabs>
                <w:tab w:val="left" w:pos="1260"/>
                <w:tab w:val="left" w:pos="1620"/>
              </w:tabs>
              <w:spacing w:line="100" w:lineRule="atLeast"/>
              <w:ind w:firstLine="700"/>
              <w:jc w:val="both"/>
              <w:rPr>
                <w:rFonts w:ascii="Times New Roman" w:hAnsi="Times New Roman" w:cs="Times New Roman"/>
              </w:rPr>
            </w:pPr>
            <w:r w:rsidRPr="00713535">
              <w:rPr>
                <w:rFonts w:ascii="Times New Roman" w:hAnsi="Times New Roman" w:cs="Times New Roman"/>
                <w:sz w:val="22"/>
                <w:szCs w:val="22"/>
              </w:rPr>
              <w:t>- 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редача</w:t>
            </w:r>
            <w:r w:rsidRPr="00713535">
              <w:rPr>
                <w:rFonts w:ascii="Times New Roman" w:hAnsi="Times New Roman" w:cs="Times New Roman"/>
                <w:sz w:val="22"/>
                <w:szCs w:val="22"/>
              </w:rPr>
              <w:t xml:space="preserve"> проекта сопроводительного письма на подпись главе администрации.</w:t>
            </w:r>
          </w:p>
          <w:p w:rsidR="00F8043A" w:rsidRPr="00781517" w:rsidRDefault="00F8043A" w:rsidP="00CB0DD9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781517" w:rsidRDefault="00781517" w:rsidP="0071353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781517">
              <w:rPr>
                <w:b w:val="0"/>
                <w:sz w:val="22"/>
                <w:szCs w:val="22"/>
              </w:rPr>
              <w:lastRenderedPageBreak/>
              <w:t xml:space="preserve">оформление </w:t>
            </w:r>
            <w:r w:rsidR="00713535">
              <w:rPr>
                <w:b w:val="0"/>
                <w:sz w:val="22"/>
                <w:szCs w:val="22"/>
              </w:rPr>
              <w:t xml:space="preserve">сопроводительного письма </w:t>
            </w:r>
            <w:r w:rsidRPr="00781517">
              <w:rPr>
                <w:b w:val="0"/>
                <w:sz w:val="22"/>
                <w:szCs w:val="22"/>
              </w:rPr>
              <w:t xml:space="preserve"> 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8D08EA" w:rsidRDefault="00781517" w:rsidP="001B0ABD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1B0ABD">
              <w:rPr>
                <w:b w:val="0"/>
                <w:sz w:val="22"/>
                <w:szCs w:val="22"/>
              </w:rPr>
              <w:t>8</w:t>
            </w:r>
            <w:r>
              <w:rPr>
                <w:b w:val="0"/>
                <w:sz w:val="22"/>
                <w:szCs w:val="22"/>
              </w:rPr>
              <w:t xml:space="preserve"> дней</w:t>
            </w:r>
            <w:r w:rsidR="001B0ABD">
              <w:rPr>
                <w:b w:val="0"/>
                <w:sz w:val="22"/>
                <w:szCs w:val="22"/>
              </w:rPr>
              <w:t>, включая день регистрации письма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997BD4" w:rsidRDefault="0033153D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>специалист администрации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B0ABD" w:rsidRDefault="001B0ABD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1B0ABD">
              <w:rPr>
                <w:b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9448F" w:rsidRDefault="00F8043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8043A" w:rsidRPr="00117817" w:rsidTr="00F8043A">
        <w:trPr>
          <w:trHeight w:val="259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713535" w:rsidRDefault="00F8043A" w:rsidP="001B0ABD">
            <w:pPr>
              <w:widowControl w:val="0"/>
              <w:ind w:firstLine="539"/>
              <w:jc w:val="both"/>
              <w:outlineLvl w:val="1"/>
              <w:rPr>
                <w:rFonts w:ascii="Times New Roman" w:hAnsi="Times New Roman" w:cs="Times New Roman"/>
                <w:sz w:val="10"/>
                <w:szCs w:val="10"/>
              </w:rPr>
            </w:pPr>
            <w:r w:rsidRPr="007135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  <w:r w:rsidRPr="0071353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1B0ABD" w:rsidRPr="00713535">
              <w:rPr>
                <w:rFonts w:ascii="Times New Roman" w:hAnsi="Times New Roman" w:cs="Times New Roman"/>
              </w:rPr>
              <w:t>Выдача (направление) заявителю сопроводительного письма, содержащего запрашиваемую информацию</w:t>
            </w:r>
          </w:p>
        </w:tc>
      </w:tr>
      <w:tr w:rsidR="00F8043A" w:rsidRPr="00117817" w:rsidTr="000F138A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8914F7" w:rsidRDefault="00F8043A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E21ACE" w:rsidRDefault="00F8043A" w:rsidP="0071353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E21ACE">
              <w:rPr>
                <w:b w:val="0"/>
                <w:bCs w:val="0"/>
                <w:sz w:val="22"/>
                <w:szCs w:val="22"/>
              </w:rPr>
              <w:t xml:space="preserve">передача (направление) </w:t>
            </w:r>
            <w:r w:rsidR="00E21ACE" w:rsidRPr="00E21ACE">
              <w:rPr>
                <w:b w:val="0"/>
                <w:bCs w:val="0"/>
                <w:sz w:val="22"/>
                <w:szCs w:val="22"/>
              </w:rPr>
              <w:t xml:space="preserve">заявителю </w:t>
            </w:r>
            <w:r w:rsidR="00713535">
              <w:rPr>
                <w:b w:val="0"/>
                <w:bCs w:val="0"/>
                <w:sz w:val="22"/>
                <w:szCs w:val="22"/>
              </w:rPr>
              <w:t xml:space="preserve"> сопроводительного письма</w:t>
            </w:r>
            <w:r w:rsidR="00E21ACE" w:rsidRPr="00E21ACE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282C5B" w:rsidRDefault="008501C8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>выдача</w:t>
            </w:r>
            <w:r w:rsidR="00F8043A" w:rsidRPr="00282C5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(направление) заявителю </w:t>
            </w:r>
          </w:p>
          <w:p w:rsidR="00F8043A" w:rsidRPr="00282C5B" w:rsidRDefault="00F8043A" w:rsidP="00F8043A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282C5B" w:rsidRDefault="001B0ABD" w:rsidP="008501C8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Не более 2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5651EC" w:rsidRDefault="0033153D" w:rsidP="00F8043A">
            <w:pPr>
              <w:pStyle w:val="40"/>
              <w:shd w:val="clear" w:color="auto" w:fill="auto"/>
              <w:spacing w:after="184" w:line="280" w:lineRule="exact"/>
              <w:jc w:val="center"/>
            </w:pPr>
            <w:r w:rsidRPr="004E54ED">
              <w:rPr>
                <w:b w:val="0"/>
                <w:sz w:val="22"/>
                <w:szCs w:val="22"/>
              </w:rPr>
              <w:t>специалист администрации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B0ABD" w:rsidRDefault="001B0ABD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1B0ABD">
              <w:rPr>
                <w:b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5651EC" w:rsidRDefault="00F8043A" w:rsidP="00F8043A">
            <w:pPr>
              <w:pStyle w:val="40"/>
              <w:shd w:val="clear" w:color="auto" w:fill="auto"/>
              <w:spacing w:after="184" w:line="280" w:lineRule="exact"/>
              <w:jc w:val="center"/>
            </w:pPr>
            <w:r w:rsidRPr="005651EC"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C340EA" w:rsidRDefault="00C340EA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17" w:name="bookmark7"/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17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17"/>
        <w:gridCol w:w="1774"/>
        <w:gridCol w:w="1733"/>
        <w:gridCol w:w="2549"/>
        <w:gridCol w:w="2554"/>
        <w:gridCol w:w="2163"/>
        <w:gridCol w:w="2877"/>
      </w:tblGrid>
      <w:tr w:rsidR="00117817" w:rsidRPr="00117817" w:rsidTr="002D0094">
        <w:trPr>
          <w:trHeight w:val="1934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185B" w:rsidRDefault="00C340EA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5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33699" w:rsidRPr="004F185B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6E6F70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2D0094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>1.Официальный</w:t>
            </w:r>
            <w:r w:rsidR="002D0094" w:rsidRPr="002D0094">
              <w:rPr>
                <w:b w:val="0"/>
                <w:sz w:val="22"/>
                <w:szCs w:val="22"/>
              </w:rPr>
              <w:t xml:space="preserve"> сайт </w:t>
            </w:r>
            <w:r w:rsidR="002D0094">
              <w:rPr>
                <w:b w:val="0"/>
                <w:sz w:val="22"/>
                <w:szCs w:val="22"/>
              </w:rPr>
              <w:t xml:space="preserve">администрации </w:t>
            </w:r>
            <w:hyperlink r:id="rId10" w:history="1"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ijselsovet/</w:t>
              </w:r>
            </w:hyperlink>
            <w:r w:rsidRPr="002D0094">
              <w:rPr>
                <w:b w:val="0"/>
                <w:sz w:val="22"/>
                <w:szCs w:val="22"/>
              </w:rPr>
              <w:t xml:space="preserve"> 2. Региональный портал </w:t>
            </w:r>
            <w:r w:rsidRPr="002D0094">
              <w:rPr>
                <w:b w:val="0"/>
                <w:sz w:val="22"/>
                <w:szCs w:val="22"/>
              </w:rPr>
              <w:lastRenderedPageBreak/>
              <w:t>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 w:rsidRPr="002D0094"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="004A2D80" w:rsidRPr="002D0094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2D0094">
              <w:rPr>
                <w:b w:val="0"/>
                <w:sz w:val="22"/>
                <w:szCs w:val="22"/>
              </w:rPr>
              <w:t>://</w:t>
            </w:r>
            <w:r w:rsidRPr="002D0094">
              <w:rPr>
                <w:b w:val="0"/>
                <w:sz w:val="22"/>
                <w:szCs w:val="22"/>
                <w:lang w:val="en-US"/>
              </w:rPr>
              <w:t>gosuslugi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astrobl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6E6F70" w:rsidRPr="002D0094" w:rsidRDefault="006E6F7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 xml:space="preserve">3. Единый портал государственных и муниципальных услуг </w:t>
            </w:r>
            <w:hyperlink r:id="rId11" w:history="1"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https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://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gosuslugi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.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A2D80">
              <w:rPr>
                <w:b w:val="0"/>
                <w:sz w:val="22"/>
                <w:szCs w:val="22"/>
              </w:rPr>
              <w:lastRenderedPageBreak/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Через экранную форму на региональном портале 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lastRenderedPageBreak/>
              <w:t xml:space="preserve">Астраханской области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05987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BB6F75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2. Направлена по почте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4A2D80" w:rsidRPr="002D0094" w:rsidRDefault="004A2D80" w:rsidP="002D009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 С использованием сети «Интернет», официального сай</w:t>
            </w:r>
            <w:r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та </w:t>
            </w:r>
            <w:r w:rsidR="002D0094"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администрации </w:t>
            </w:r>
            <w:hyperlink r:id="rId12" w:history="1"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ijselsovet/</w:t>
              </w:r>
            </w:hyperlink>
          </w:p>
          <w:p w:rsidR="006E6F70" w:rsidRPr="00745B36" w:rsidRDefault="004A2D80" w:rsidP="002D009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214BFB" w:rsidRDefault="00214BFB"/>
    <w:p w:rsidR="00F93363" w:rsidRDefault="00F93363" w:rsidP="00923BB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  <w:sectPr w:rsidR="00F93363" w:rsidSect="001178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bottom w:val="single" w:sz="4" w:space="0" w:color="auto"/>
        </w:tblBorders>
        <w:tblLook w:val="01E0"/>
      </w:tblPr>
      <w:tblGrid>
        <w:gridCol w:w="5526"/>
      </w:tblGrid>
      <w:tr w:rsidR="00F93363" w:rsidRPr="00CE7BFA" w:rsidTr="00F33699">
        <w:trPr>
          <w:trHeight w:val="1283"/>
        </w:trPr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3363" w:rsidRPr="004929E2" w:rsidRDefault="00F93363" w:rsidP="00F933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  <w:p w:rsidR="00F93363" w:rsidRPr="004929E2" w:rsidRDefault="00F93363" w:rsidP="00F93363">
            <w:pPr>
              <w:widowControl w:val="0"/>
              <w:tabs>
                <w:tab w:val="left" w:pos="3544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</w:t>
            </w:r>
            <w:r w:rsidRPr="004929E2">
              <w:rPr>
                <w:rFonts w:ascii="Times New Roman" w:hAnsi="Times New Roman"/>
                <w:b/>
                <w:i/>
              </w:rPr>
              <w:t>Приложение к технологической</w:t>
            </w:r>
          </w:p>
          <w:p w:rsidR="00F93363" w:rsidRPr="004929E2" w:rsidRDefault="00F93363" w:rsidP="00F93363">
            <w:pPr>
              <w:widowControl w:val="0"/>
              <w:tabs>
                <w:tab w:val="left" w:pos="3544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4929E2"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 xml:space="preserve">                                                     </w:t>
            </w:r>
            <w:r w:rsidR="001B0ABD" w:rsidRPr="004929E2">
              <w:rPr>
                <w:rFonts w:ascii="Times New Roman" w:hAnsi="Times New Roman"/>
                <w:b/>
                <w:i/>
              </w:rPr>
              <w:t>С</w:t>
            </w:r>
            <w:r w:rsidRPr="004929E2">
              <w:rPr>
                <w:rFonts w:ascii="Times New Roman" w:hAnsi="Times New Roman"/>
                <w:b/>
                <w:i/>
              </w:rPr>
              <w:t>хеме</w:t>
            </w:r>
            <w:r w:rsidR="001B0ABD">
              <w:rPr>
                <w:rFonts w:ascii="Times New Roman" w:hAnsi="Times New Roman"/>
                <w:b/>
                <w:i/>
              </w:rPr>
              <w:t xml:space="preserve"> № 1</w:t>
            </w:r>
          </w:p>
          <w:p w:rsidR="00F93363" w:rsidRPr="004929E2" w:rsidRDefault="00F93363" w:rsidP="00F933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  <w:p w:rsidR="00F93363" w:rsidRPr="004929E2" w:rsidRDefault="00F93363" w:rsidP="00F933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</w:tr>
    </w:tbl>
    <w:p w:rsidR="00F33699" w:rsidRPr="003C5AFA" w:rsidRDefault="00F93363" w:rsidP="00F33699">
      <w:pPr>
        <w:jc w:val="center"/>
        <w:rPr>
          <w:rFonts w:eastAsia="Calibri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1B0ABD" w:rsidRPr="001B0ABD" w:rsidRDefault="001B0ABD" w:rsidP="001B0ABD">
      <w:pPr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B0ABD">
        <w:rPr>
          <w:rFonts w:ascii="Times New Roman" w:hAnsi="Times New Roman" w:cs="Times New Roman"/>
          <w:sz w:val="26"/>
          <w:szCs w:val="26"/>
        </w:rPr>
        <w:t>Гл</w:t>
      </w:r>
      <w:r>
        <w:rPr>
          <w:rFonts w:ascii="Times New Roman" w:hAnsi="Times New Roman" w:cs="Times New Roman"/>
          <w:sz w:val="26"/>
          <w:szCs w:val="26"/>
        </w:rPr>
        <w:t>Г Гл</w:t>
      </w:r>
      <w:r w:rsidRPr="001B0ABD">
        <w:rPr>
          <w:rFonts w:ascii="Times New Roman" w:hAnsi="Times New Roman" w:cs="Times New Roman"/>
          <w:sz w:val="26"/>
          <w:szCs w:val="26"/>
        </w:rPr>
        <w:t xml:space="preserve">аве администрации </w:t>
      </w:r>
    </w:p>
    <w:p w:rsidR="001B0ABD" w:rsidRPr="001B0ABD" w:rsidRDefault="001B0ABD" w:rsidP="001B0ABD">
      <w:pPr>
        <w:ind w:left="5103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МО «Сасыкольский сельсовет» _____________________ (Ф.И.О)</w:t>
      </w:r>
    </w:p>
    <w:p w:rsidR="001B0ABD" w:rsidRPr="001B0ABD" w:rsidRDefault="001B0ABD" w:rsidP="001B0ABD">
      <w:pPr>
        <w:ind w:left="5103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от_________________________</w:t>
      </w:r>
    </w:p>
    <w:p w:rsidR="001B0ABD" w:rsidRPr="001B0ABD" w:rsidRDefault="001B0ABD" w:rsidP="001B0ABD">
      <w:pPr>
        <w:ind w:left="5103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 xml:space="preserve"> (Ф.И.О. или организационно- правовая </w:t>
      </w:r>
    </w:p>
    <w:p w:rsidR="001B0ABD" w:rsidRPr="001B0ABD" w:rsidRDefault="001B0ABD" w:rsidP="001B0ABD">
      <w:pPr>
        <w:ind w:left="5103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 xml:space="preserve">форма юр. лица и Ф.И.О  руководителя) </w:t>
      </w:r>
    </w:p>
    <w:p w:rsidR="001B0ABD" w:rsidRPr="001B0ABD" w:rsidRDefault="001B0ABD" w:rsidP="001B0ABD">
      <w:pPr>
        <w:ind w:left="5103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 xml:space="preserve">проживающего (ей)  </w:t>
      </w:r>
    </w:p>
    <w:p w:rsidR="001B0ABD" w:rsidRPr="001B0ABD" w:rsidRDefault="001B0ABD" w:rsidP="001B0ABD">
      <w:pPr>
        <w:ind w:left="5103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(зарегистрированного) по адресу (почтовый адрес юр. лица)</w:t>
      </w:r>
    </w:p>
    <w:p w:rsidR="001B0ABD" w:rsidRPr="001B0ABD" w:rsidRDefault="001B0ABD" w:rsidP="001B0ABD">
      <w:pPr>
        <w:ind w:left="5103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1B0ABD" w:rsidRPr="001B0ABD" w:rsidRDefault="001B0ABD" w:rsidP="001B0ABD">
      <w:pPr>
        <w:ind w:left="5103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адрес объекта:_________________</w:t>
      </w:r>
    </w:p>
    <w:p w:rsidR="001B0ABD" w:rsidRPr="001B0ABD" w:rsidRDefault="001B0ABD" w:rsidP="001B0ABD">
      <w:pPr>
        <w:ind w:left="5103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1B0ABD" w:rsidRPr="001B0ABD" w:rsidRDefault="001B0ABD" w:rsidP="001B0ABD">
      <w:pPr>
        <w:ind w:left="5103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тел.:____________________________</w:t>
      </w:r>
    </w:p>
    <w:p w:rsidR="001B0ABD" w:rsidRPr="001B0ABD" w:rsidRDefault="001B0ABD" w:rsidP="001B0ABD">
      <w:pPr>
        <w:ind w:left="5103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электронный адрес: _______________</w:t>
      </w:r>
    </w:p>
    <w:p w:rsidR="001B0ABD" w:rsidRPr="001B0ABD" w:rsidRDefault="001B0ABD" w:rsidP="001B0ABD">
      <w:pPr>
        <w:spacing w:line="10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spacing w:line="10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Заявление</w:t>
      </w:r>
    </w:p>
    <w:p w:rsidR="001B0ABD" w:rsidRPr="001B0ABD" w:rsidRDefault="001B0ABD" w:rsidP="001B0ABD">
      <w:pPr>
        <w:spacing w:line="10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о предоставлении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</w:r>
    </w:p>
    <w:p w:rsidR="001B0ABD" w:rsidRPr="001B0ABD" w:rsidRDefault="001B0ABD" w:rsidP="001B0ABD">
      <w:pPr>
        <w:spacing w:line="10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spacing w:line="10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В соответствии с законодательством Российской Федерации и Астраханской области об объектах культурного наследия (памятниках истории и культуры) народов Российской Федерации прошу предоставить мне информацию об объекте культурного наследия (памятнике истории и культуры) расположенного по адресу: __________________________________________________________________________</w:t>
      </w:r>
    </w:p>
    <w:p w:rsidR="001B0ABD" w:rsidRPr="001B0ABD" w:rsidRDefault="001B0ABD" w:rsidP="001B0ABD">
      <w:pPr>
        <w:numPr>
          <w:ilvl w:val="0"/>
          <w:numId w:val="9"/>
        </w:numPr>
        <w:suppressAutoHyphens/>
        <w:spacing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сведения о наименовании объекта;</w:t>
      </w:r>
    </w:p>
    <w:p w:rsidR="001B0ABD" w:rsidRPr="001B0ABD" w:rsidRDefault="001B0ABD" w:rsidP="001B0ABD">
      <w:pPr>
        <w:numPr>
          <w:ilvl w:val="0"/>
          <w:numId w:val="9"/>
        </w:numPr>
        <w:suppressAutoHyphens/>
        <w:spacing w:line="100" w:lineRule="atLeast"/>
        <w:ind w:left="0" w:firstLine="411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сведения о времени возникновения или дате создания объекта, дате основных изменений (перестроек) данного объекта и (или) дате связанного с ним исторического события;</w:t>
      </w:r>
    </w:p>
    <w:p w:rsidR="001B0ABD" w:rsidRPr="001B0ABD" w:rsidRDefault="001B0ABD" w:rsidP="001B0ABD">
      <w:pPr>
        <w:numPr>
          <w:ilvl w:val="0"/>
          <w:numId w:val="8"/>
        </w:numPr>
        <w:suppressAutoHyphens/>
        <w:spacing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сведения о местонахождении объекта;</w:t>
      </w:r>
    </w:p>
    <w:p w:rsidR="001B0ABD" w:rsidRPr="001B0ABD" w:rsidRDefault="001B0ABD" w:rsidP="001B0ABD">
      <w:pPr>
        <w:numPr>
          <w:ilvl w:val="0"/>
          <w:numId w:val="8"/>
        </w:numPr>
        <w:suppressAutoHyphens/>
        <w:spacing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сведения о категории историко-культурного значения объекта;</w:t>
      </w:r>
    </w:p>
    <w:p w:rsidR="001B0ABD" w:rsidRPr="001B0ABD" w:rsidRDefault="001B0ABD" w:rsidP="001B0ABD">
      <w:pPr>
        <w:numPr>
          <w:ilvl w:val="0"/>
          <w:numId w:val="8"/>
        </w:numPr>
        <w:suppressAutoHyphens/>
        <w:spacing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сведения о виде объекта;</w:t>
      </w:r>
    </w:p>
    <w:p w:rsidR="001B0ABD" w:rsidRPr="001B0ABD" w:rsidRDefault="001B0ABD" w:rsidP="001B0ABD">
      <w:pPr>
        <w:numPr>
          <w:ilvl w:val="0"/>
          <w:numId w:val="8"/>
        </w:numPr>
        <w:suppressAutoHyphens/>
        <w:spacing w:line="100" w:lineRule="atLeast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описание особенностей объекта, послуживших основаниями для включения его в реестр и подлежащих обязательному сохранению (далее - предмет охраны);</w:t>
      </w:r>
    </w:p>
    <w:p w:rsidR="001B0ABD" w:rsidRPr="001B0ABD" w:rsidRDefault="001B0ABD" w:rsidP="001B0ABD">
      <w:pPr>
        <w:numPr>
          <w:ilvl w:val="0"/>
          <w:numId w:val="8"/>
        </w:numPr>
        <w:suppressAutoHyphens/>
        <w:spacing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описание границ территории объекта;</w:t>
      </w:r>
    </w:p>
    <w:p w:rsidR="001B0ABD" w:rsidRPr="001B0ABD" w:rsidRDefault="001B0ABD" w:rsidP="001B0ABD">
      <w:pPr>
        <w:numPr>
          <w:ilvl w:val="0"/>
          <w:numId w:val="8"/>
        </w:numPr>
        <w:suppressAutoHyphens/>
        <w:spacing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фотографическое изображение объекта;</w:t>
      </w:r>
    </w:p>
    <w:p w:rsidR="001B0ABD" w:rsidRPr="001B0ABD" w:rsidRDefault="001B0ABD" w:rsidP="001B0ABD">
      <w:pPr>
        <w:numPr>
          <w:ilvl w:val="0"/>
          <w:numId w:val="8"/>
        </w:numPr>
        <w:suppressAutoHyphens/>
        <w:spacing w:line="100" w:lineRule="atLeast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сведения  об органе государственной власти, принявшем решение о включении объекта культурного наследия в реестр;</w:t>
      </w:r>
    </w:p>
    <w:p w:rsidR="001B0ABD" w:rsidRPr="001B0ABD" w:rsidRDefault="001B0ABD" w:rsidP="001B0ABD">
      <w:pPr>
        <w:numPr>
          <w:ilvl w:val="0"/>
          <w:numId w:val="7"/>
        </w:numPr>
        <w:suppressAutoHyphens/>
        <w:spacing w:line="100" w:lineRule="atLeast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lastRenderedPageBreak/>
        <w:t>номер и дата принятия решения органа государственной власти о включении объекта культурного наследия в реестр;</w:t>
      </w:r>
    </w:p>
    <w:p w:rsidR="001B0ABD" w:rsidRPr="001B0ABD" w:rsidRDefault="001B0ABD" w:rsidP="001B0ABD">
      <w:pPr>
        <w:numPr>
          <w:ilvl w:val="0"/>
          <w:numId w:val="7"/>
        </w:numPr>
        <w:suppressAutoHyphens/>
        <w:spacing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сведения о наличии зон охраны объекта культурного наследия.</w:t>
      </w:r>
    </w:p>
    <w:p w:rsidR="001B0ABD" w:rsidRPr="001B0ABD" w:rsidRDefault="001B0ABD" w:rsidP="001B0ABD">
      <w:pPr>
        <w:spacing w:line="100" w:lineRule="atLeast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Информацию прошу выдать______________________________________________________</w:t>
      </w:r>
    </w:p>
    <w:p w:rsidR="001B0ABD" w:rsidRPr="001B0ABD" w:rsidRDefault="001B0ABD" w:rsidP="001B0ABD">
      <w:pPr>
        <w:spacing w:line="100" w:lineRule="atLeast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 xml:space="preserve">                  (указать способ передачи: лично заявителю, уполномоченному лицу или отправить по почте либо в  электронном виде)</w:t>
      </w:r>
    </w:p>
    <w:p w:rsidR="001B0ABD" w:rsidRPr="001B0ABD" w:rsidRDefault="001B0ABD" w:rsidP="001B0ABD">
      <w:pPr>
        <w:spacing w:line="100" w:lineRule="atLeast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________________                     ______________                   ___________________</w:t>
      </w:r>
    </w:p>
    <w:p w:rsidR="001B0ABD" w:rsidRPr="001B0ABD" w:rsidRDefault="001B0ABD" w:rsidP="001B0ABD">
      <w:pPr>
        <w:spacing w:line="100" w:lineRule="atLeast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(наименование должности                         (подпись)                                    (расшифровка подписи)</w:t>
      </w:r>
    </w:p>
    <w:p w:rsidR="001B0ABD" w:rsidRPr="001B0ABD" w:rsidRDefault="001B0ABD" w:rsidP="001B0ABD">
      <w:pPr>
        <w:spacing w:line="100" w:lineRule="atLeast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руководителя организации -</w:t>
      </w:r>
    </w:p>
    <w:p w:rsidR="001B0ABD" w:rsidRPr="001B0ABD" w:rsidRDefault="001B0ABD" w:rsidP="001B0ABD">
      <w:pPr>
        <w:spacing w:line="100" w:lineRule="atLeast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для юридических лиц)</w:t>
      </w: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       </w:t>
      </w: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1B0ABD" w:rsidRPr="004929E2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                                                                                    </w:t>
      </w:r>
      <w:r w:rsidRPr="004929E2">
        <w:rPr>
          <w:rFonts w:ascii="Times New Roman" w:hAnsi="Times New Roman"/>
          <w:b/>
          <w:i/>
        </w:rPr>
        <w:t>Приложение к технологической</w:t>
      </w:r>
    </w:p>
    <w:p w:rsidR="001B0ABD" w:rsidRPr="004929E2" w:rsidRDefault="001B0ABD" w:rsidP="001B0ABD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  <w:r w:rsidRPr="004929E2"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  <w:i/>
        </w:rPr>
        <w:t xml:space="preserve">                                                                                                </w:t>
      </w:r>
      <w:r w:rsidRPr="004929E2">
        <w:rPr>
          <w:rFonts w:ascii="Times New Roman" w:hAnsi="Times New Roman"/>
          <w:b/>
          <w:i/>
        </w:rPr>
        <w:t>схеме</w:t>
      </w:r>
      <w:r>
        <w:rPr>
          <w:rFonts w:ascii="Times New Roman" w:hAnsi="Times New Roman"/>
          <w:b/>
          <w:i/>
        </w:rPr>
        <w:t xml:space="preserve"> № 2</w:t>
      </w:r>
    </w:p>
    <w:p w:rsidR="001B0ABD" w:rsidRPr="001B0ABD" w:rsidRDefault="001B0ABD" w:rsidP="001B0ABD">
      <w:pPr>
        <w:spacing w:line="100" w:lineRule="atLeast"/>
        <w:ind w:firstLine="6804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spacing w:line="100" w:lineRule="atLeast"/>
        <w:ind w:firstLine="6804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spacing w:line="100" w:lineRule="atLeast"/>
        <w:ind w:right="6380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 xml:space="preserve">     Бланк (штамп)</w:t>
      </w:r>
    </w:p>
    <w:p w:rsidR="001B0ABD" w:rsidRPr="001B0ABD" w:rsidRDefault="001B0ABD" w:rsidP="001B0ABD">
      <w:pPr>
        <w:spacing w:line="100" w:lineRule="atLeast"/>
        <w:ind w:right="6380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 xml:space="preserve">     администрации</w:t>
      </w:r>
    </w:p>
    <w:p w:rsidR="001B0ABD" w:rsidRPr="001B0ABD" w:rsidRDefault="001B0ABD" w:rsidP="001B0ABD">
      <w:pPr>
        <w:spacing w:line="100" w:lineRule="atLeast"/>
        <w:ind w:right="6380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spacing w:line="100" w:lineRule="atLeast"/>
        <w:ind w:right="6380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spacing w:line="100" w:lineRule="atLeast"/>
        <w:ind w:right="6380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spacing w:line="100" w:lineRule="atLeast"/>
        <w:ind w:right="6380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spacing w:line="100" w:lineRule="atLeast"/>
        <w:ind w:right="6380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spacing w:line="100" w:lineRule="atLeast"/>
        <w:ind w:right="6380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spacing w:line="100" w:lineRule="atLeast"/>
        <w:ind w:right="224"/>
        <w:jc w:val="center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Письмо</w:t>
      </w:r>
    </w:p>
    <w:p w:rsidR="001B0ABD" w:rsidRPr="001B0ABD" w:rsidRDefault="001B0ABD" w:rsidP="001B0ABD">
      <w:pPr>
        <w:spacing w:line="100" w:lineRule="atLeast"/>
        <w:ind w:right="6380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tabs>
          <w:tab w:val="center" w:pos="4677"/>
          <w:tab w:val="right" w:pos="9355"/>
          <w:tab w:val="left" w:pos="9923"/>
        </w:tabs>
        <w:spacing w:line="100" w:lineRule="atLeast"/>
        <w:ind w:right="1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 xml:space="preserve">         На Ваше заявление о предоставлении информации об объекте культурного наследия администрация муниципального образования «Сасыкольский сельсовет» Харабалинского  района Астраханской области сообщает, что объект недвижимого имущества, расположенный по адресу:______________________________________________________</w:t>
      </w:r>
    </w:p>
    <w:p w:rsidR="001B0ABD" w:rsidRPr="001B0ABD" w:rsidRDefault="001B0ABD" w:rsidP="001B0ABD">
      <w:pPr>
        <w:tabs>
          <w:tab w:val="center" w:pos="4677"/>
          <w:tab w:val="right" w:pos="9355"/>
          <w:tab w:val="left" w:pos="9923"/>
        </w:tabs>
        <w:spacing w:line="100" w:lineRule="atLeast"/>
        <w:ind w:right="1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1B0ABD" w:rsidRPr="001B0ABD" w:rsidRDefault="001B0ABD" w:rsidP="001B0ABD">
      <w:pPr>
        <w:tabs>
          <w:tab w:val="center" w:pos="4677"/>
          <w:tab w:val="right" w:pos="9355"/>
          <w:tab w:val="left" w:pos="9923"/>
        </w:tabs>
        <w:spacing w:line="100" w:lineRule="atLeast"/>
        <w:ind w:right="1"/>
        <w:jc w:val="center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(изложение запрашиваемой информации)</w:t>
      </w:r>
    </w:p>
    <w:p w:rsidR="001B0ABD" w:rsidRPr="001B0ABD" w:rsidRDefault="001B0ABD" w:rsidP="001B0ABD">
      <w:pPr>
        <w:tabs>
          <w:tab w:val="center" w:pos="4677"/>
          <w:tab w:val="right" w:pos="9355"/>
          <w:tab w:val="left" w:pos="9923"/>
        </w:tabs>
        <w:spacing w:line="100" w:lineRule="atLeast"/>
        <w:ind w:right="1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tabs>
          <w:tab w:val="center" w:pos="4677"/>
          <w:tab w:val="right" w:pos="9355"/>
          <w:tab w:val="left" w:pos="9923"/>
        </w:tabs>
        <w:spacing w:line="100" w:lineRule="atLeast"/>
        <w:ind w:right="1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tabs>
          <w:tab w:val="center" w:pos="4677"/>
          <w:tab w:val="right" w:pos="9355"/>
          <w:tab w:val="left" w:pos="9923"/>
        </w:tabs>
        <w:spacing w:line="100" w:lineRule="atLeast"/>
        <w:ind w:right="1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tabs>
          <w:tab w:val="center" w:pos="4677"/>
          <w:tab w:val="right" w:pos="9355"/>
          <w:tab w:val="left" w:pos="9923"/>
        </w:tabs>
        <w:spacing w:line="100" w:lineRule="atLeast"/>
        <w:ind w:right="1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tabs>
          <w:tab w:val="center" w:pos="4677"/>
          <w:tab w:val="right" w:pos="9355"/>
          <w:tab w:val="left" w:pos="9923"/>
        </w:tabs>
        <w:spacing w:line="100" w:lineRule="atLeast"/>
        <w:ind w:right="1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>Глава администрации                              _____________                               /Ф.И.О./</w:t>
      </w:r>
    </w:p>
    <w:p w:rsidR="001B0ABD" w:rsidRPr="001B0ABD" w:rsidRDefault="001B0ABD" w:rsidP="001B0ABD">
      <w:pPr>
        <w:tabs>
          <w:tab w:val="center" w:pos="4677"/>
          <w:tab w:val="right" w:pos="9355"/>
          <w:tab w:val="left" w:pos="9923"/>
        </w:tabs>
        <w:spacing w:line="100" w:lineRule="atLeast"/>
        <w:ind w:right="1"/>
        <w:jc w:val="both"/>
        <w:rPr>
          <w:rFonts w:ascii="Times New Roman" w:hAnsi="Times New Roman" w:cs="Times New Roman"/>
          <w:sz w:val="26"/>
          <w:szCs w:val="26"/>
        </w:rPr>
      </w:pPr>
      <w:r w:rsidRPr="001B0AB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(подпись)</w:t>
      </w:r>
    </w:p>
    <w:p w:rsidR="001B0ABD" w:rsidRPr="001B0ABD" w:rsidRDefault="001B0ABD" w:rsidP="001B0ABD">
      <w:pPr>
        <w:spacing w:line="100" w:lineRule="atLeast"/>
        <w:ind w:left="3686"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spacing w:line="100" w:lineRule="atLeast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spacing w:line="100" w:lineRule="atLeast"/>
        <w:ind w:left="3686"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spacing w:line="100" w:lineRule="atLeast"/>
        <w:ind w:left="3686"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rPr>
          <w:rFonts w:ascii="Times New Roman" w:hAnsi="Times New Roman" w:cs="Times New Roman"/>
          <w:sz w:val="26"/>
          <w:szCs w:val="26"/>
        </w:rPr>
      </w:pPr>
    </w:p>
    <w:p w:rsidR="001B0ABD" w:rsidRPr="001B0ABD" w:rsidRDefault="001B0ABD" w:rsidP="001B0ABD">
      <w:pPr>
        <w:rPr>
          <w:rFonts w:ascii="Times New Roman" w:hAnsi="Times New Roman" w:cs="Times New Roman"/>
          <w:sz w:val="26"/>
          <w:szCs w:val="26"/>
        </w:rPr>
      </w:pPr>
    </w:p>
    <w:p w:rsidR="00F93363" w:rsidRPr="001B0ABD" w:rsidRDefault="00F93363" w:rsidP="001B0ABD">
      <w:pPr>
        <w:ind w:left="5103"/>
        <w:rPr>
          <w:rFonts w:ascii="Times New Roman" w:hAnsi="Times New Roman" w:cs="Times New Roman"/>
          <w:sz w:val="26"/>
          <w:szCs w:val="26"/>
        </w:rPr>
      </w:pPr>
    </w:p>
    <w:sectPr w:rsidR="00F93363" w:rsidRPr="001B0ABD" w:rsidSect="00F93363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28C" w:rsidRDefault="00FD128C">
      <w:r>
        <w:separator/>
      </w:r>
    </w:p>
  </w:endnote>
  <w:endnote w:type="continuationSeparator" w:id="1">
    <w:p w:rsidR="00FD128C" w:rsidRDefault="00FD1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19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17B" w:rsidRDefault="00D3517B" w:rsidP="00D3517B">
    <w:pPr>
      <w:pStyle w:val="a8"/>
      <w:framePr w:w="17007" w:h="110" w:wrap="none" w:vAnchor="text" w:hAnchor="page" w:x="-84" w:y="-853"/>
    </w:pPr>
  </w:p>
  <w:p w:rsidR="00107131" w:rsidRDefault="00107131">
    <w:pPr>
      <w:pStyle w:val="a5"/>
      <w:framePr w:w="17007" w:h="110" w:wrap="none" w:vAnchor="text" w:hAnchor="page" w:x="-84" w:y="-853"/>
      <w:shd w:val="clear" w:color="auto" w:fill="auto"/>
      <w:ind w:left="85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28C" w:rsidRDefault="00FD128C">
      <w:r>
        <w:separator/>
      </w:r>
    </w:p>
  </w:footnote>
  <w:footnote w:type="continuationSeparator" w:id="1">
    <w:p w:rsidR="00FD128C" w:rsidRDefault="00FD12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31" w:rsidRDefault="00107131">
    <w:pPr>
      <w:pStyle w:val="a5"/>
      <w:framePr w:w="17007" w:h="192" w:wrap="none" w:vAnchor="text" w:hAnchor="page" w:x="-84" w:y="703"/>
      <w:shd w:val="clear" w:color="auto" w:fill="auto"/>
      <w:ind w:left="835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71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1" w:hanging="360"/>
      </w:pPr>
      <w:rPr>
        <w:rFonts w:ascii="Wingdings" w:hAnsi="Wingdings"/>
      </w:rPr>
    </w:lvl>
  </w:abstractNum>
  <w:abstractNum w:abstractNumId="3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ED2"/>
    <w:rsid w:val="000073FF"/>
    <w:rsid w:val="00097E36"/>
    <w:rsid w:val="000A192C"/>
    <w:rsid w:val="000A64DE"/>
    <w:rsid w:val="000B54D4"/>
    <w:rsid w:val="000E7C96"/>
    <w:rsid w:val="000F138A"/>
    <w:rsid w:val="00107131"/>
    <w:rsid w:val="00117817"/>
    <w:rsid w:val="00170DB9"/>
    <w:rsid w:val="001B0ABD"/>
    <w:rsid w:val="001D46C2"/>
    <w:rsid w:val="001D4711"/>
    <w:rsid w:val="00214BFB"/>
    <w:rsid w:val="00282C5B"/>
    <w:rsid w:val="00286912"/>
    <w:rsid w:val="002B482E"/>
    <w:rsid w:val="002C05E2"/>
    <w:rsid w:val="002C33FE"/>
    <w:rsid w:val="002D0094"/>
    <w:rsid w:val="002D7A4B"/>
    <w:rsid w:val="002F4A0D"/>
    <w:rsid w:val="0033153D"/>
    <w:rsid w:val="00354749"/>
    <w:rsid w:val="003760A4"/>
    <w:rsid w:val="00406C45"/>
    <w:rsid w:val="004A2D80"/>
    <w:rsid w:val="004B460C"/>
    <w:rsid w:val="004E54ED"/>
    <w:rsid w:val="004F185B"/>
    <w:rsid w:val="004F45D4"/>
    <w:rsid w:val="004F4E84"/>
    <w:rsid w:val="005230DC"/>
    <w:rsid w:val="005259DC"/>
    <w:rsid w:val="005321D9"/>
    <w:rsid w:val="005668AD"/>
    <w:rsid w:val="00645D16"/>
    <w:rsid w:val="00661FA2"/>
    <w:rsid w:val="00687117"/>
    <w:rsid w:val="006903F8"/>
    <w:rsid w:val="00696EE0"/>
    <w:rsid w:val="006E6F70"/>
    <w:rsid w:val="006F4DBA"/>
    <w:rsid w:val="00713535"/>
    <w:rsid w:val="007426B0"/>
    <w:rsid w:val="00765C43"/>
    <w:rsid w:val="00781517"/>
    <w:rsid w:val="007B3A9C"/>
    <w:rsid w:val="007D1686"/>
    <w:rsid w:val="007D3052"/>
    <w:rsid w:val="00805701"/>
    <w:rsid w:val="00835AB8"/>
    <w:rsid w:val="008445F6"/>
    <w:rsid w:val="008501C8"/>
    <w:rsid w:val="00870BFC"/>
    <w:rsid w:val="008E2007"/>
    <w:rsid w:val="00923BBE"/>
    <w:rsid w:val="009356DE"/>
    <w:rsid w:val="00940ED2"/>
    <w:rsid w:val="009B6FE4"/>
    <w:rsid w:val="009D07E0"/>
    <w:rsid w:val="00A10ABA"/>
    <w:rsid w:val="00A3443D"/>
    <w:rsid w:val="00AE6FBF"/>
    <w:rsid w:val="00AF2742"/>
    <w:rsid w:val="00B148EF"/>
    <w:rsid w:val="00B676DD"/>
    <w:rsid w:val="00BF03AB"/>
    <w:rsid w:val="00C001B1"/>
    <w:rsid w:val="00C208F9"/>
    <w:rsid w:val="00C340EA"/>
    <w:rsid w:val="00C63452"/>
    <w:rsid w:val="00C80327"/>
    <w:rsid w:val="00CB0DD9"/>
    <w:rsid w:val="00CB4702"/>
    <w:rsid w:val="00D30E44"/>
    <w:rsid w:val="00D3517B"/>
    <w:rsid w:val="00D447A9"/>
    <w:rsid w:val="00D51396"/>
    <w:rsid w:val="00D52DDA"/>
    <w:rsid w:val="00D56AA9"/>
    <w:rsid w:val="00D66415"/>
    <w:rsid w:val="00D958DB"/>
    <w:rsid w:val="00DA1760"/>
    <w:rsid w:val="00DE6464"/>
    <w:rsid w:val="00E06937"/>
    <w:rsid w:val="00E06998"/>
    <w:rsid w:val="00E21ACE"/>
    <w:rsid w:val="00E243D4"/>
    <w:rsid w:val="00E46CE8"/>
    <w:rsid w:val="00F04B03"/>
    <w:rsid w:val="00F104D4"/>
    <w:rsid w:val="00F14857"/>
    <w:rsid w:val="00F168FB"/>
    <w:rsid w:val="00F301FB"/>
    <w:rsid w:val="00F33699"/>
    <w:rsid w:val="00F4493F"/>
    <w:rsid w:val="00F8043A"/>
    <w:rsid w:val="00F93363"/>
    <w:rsid w:val="00F95007"/>
    <w:rsid w:val="00FA77A8"/>
    <w:rsid w:val="00FA7A30"/>
    <w:rsid w:val="00FC50BB"/>
    <w:rsid w:val="00FD1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paragraph" w:styleId="ae">
    <w:name w:val="No Spacing"/>
    <w:qFormat/>
    <w:rsid w:val="001071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903F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903F8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351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3517B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1">
    <w:name w:val="Normal (Web)"/>
    <w:basedOn w:val="a"/>
    <w:unhideWhenUsed/>
    <w:rsid w:val="00CB0DD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1">
    <w:name w:val="Нижний колонтитул Знак1"/>
    <w:basedOn w:val="a0"/>
    <w:uiPriority w:val="99"/>
    <w:semiHidden/>
    <w:rsid w:val="00CB0DD9"/>
    <w:rPr>
      <w:rFonts w:ascii="Calibri" w:eastAsia="Calibri" w:hAnsi="Calibri" w:cs="Times New Roman"/>
    </w:rPr>
  </w:style>
  <w:style w:type="paragraph" w:customStyle="1" w:styleId="lst">
    <w:name w:val="lst"/>
    <w:basedOn w:val="a"/>
    <w:rsid w:val="00CB0DD9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0"/>
    </w:rPr>
  </w:style>
  <w:style w:type="paragraph" w:customStyle="1" w:styleId="ConsPlusNonformat">
    <w:name w:val="ConsPlusNonformat"/>
    <w:uiPriority w:val="99"/>
    <w:rsid w:val="00F933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F93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F93363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F933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F93363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4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.astrobl.ru/sasykolskijselsov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.astrobl.ru/sasykolskijselsovet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8C3C2-0027-4615-9B52-DF4C1D90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2921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Spec</cp:lastModifiedBy>
  <cp:revision>4</cp:revision>
  <cp:lastPrinted>2016-10-27T05:42:00Z</cp:lastPrinted>
  <dcterms:created xsi:type="dcterms:W3CDTF">2016-10-27T05:42:00Z</dcterms:created>
  <dcterms:modified xsi:type="dcterms:W3CDTF">2016-10-27T10:26:00Z</dcterms:modified>
</cp:coreProperties>
</file>